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6D0A4" w14:textId="77777777" w:rsidR="002937BC" w:rsidRDefault="002937BC" w:rsidP="00CE4537">
      <w:pPr>
        <w:rPr>
          <w:rFonts w:ascii="Arial" w:hAnsi="Arial" w:cs="Arial"/>
          <w:b/>
          <w:bCs/>
          <w:iCs/>
          <w:sz w:val="24"/>
          <w:szCs w:val="24"/>
        </w:rPr>
      </w:pPr>
    </w:p>
    <w:p w14:paraId="6A8EF433" w14:textId="77777777" w:rsidR="002937BC" w:rsidRDefault="002937BC" w:rsidP="001A4A66">
      <w:pPr>
        <w:jc w:val="right"/>
        <w:rPr>
          <w:rFonts w:ascii="Arial" w:hAnsi="Arial" w:cs="Arial"/>
          <w:b/>
          <w:bCs/>
          <w:iCs/>
          <w:sz w:val="24"/>
          <w:szCs w:val="24"/>
        </w:rPr>
      </w:pPr>
    </w:p>
    <w:p w14:paraId="093B3374" w14:textId="3421204E" w:rsidR="001A4A66" w:rsidRPr="00065515" w:rsidRDefault="00BB4483" w:rsidP="001A4A66">
      <w:pPr>
        <w:jc w:val="right"/>
        <w:rPr>
          <w:rFonts w:ascii="Arial" w:hAnsi="Arial" w:cs="Arial"/>
          <w:b/>
          <w:bCs/>
          <w:iCs/>
        </w:rPr>
      </w:pPr>
      <w:r w:rsidRPr="00065515">
        <w:rPr>
          <w:rFonts w:ascii="Arial" w:hAnsi="Arial" w:cs="Arial"/>
          <w:b/>
          <w:bCs/>
          <w:iCs/>
        </w:rPr>
        <w:t>z</w:t>
      </w:r>
      <w:r w:rsidR="00780109" w:rsidRPr="00065515">
        <w:rPr>
          <w:rFonts w:ascii="Arial" w:hAnsi="Arial" w:cs="Arial"/>
          <w:b/>
          <w:bCs/>
          <w:iCs/>
        </w:rPr>
        <w:t xml:space="preserve">ałącznik nr </w:t>
      </w:r>
      <w:r w:rsidR="0089698E">
        <w:rPr>
          <w:rFonts w:ascii="Arial" w:hAnsi="Arial" w:cs="Arial"/>
          <w:b/>
          <w:bCs/>
          <w:iCs/>
        </w:rPr>
        <w:t>8</w:t>
      </w:r>
      <w:r w:rsidR="001A4A66" w:rsidRPr="00065515">
        <w:rPr>
          <w:rFonts w:ascii="Arial" w:hAnsi="Arial" w:cs="Arial"/>
          <w:b/>
          <w:bCs/>
          <w:iCs/>
        </w:rPr>
        <w:t xml:space="preserve"> d</w:t>
      </w:r>
      <w:r w:rsidR="00036A21" w:rsidRPr="00065515">
        <w:rPr>
          <w:rFonts w:ascii="Arial" w:hAnsi="Arial" w:cs="Arial"/>
          <w:b/>
          <w:bCs/>
          <w:iCs/>
        </w:rPr>
        <w:t>o S</w:t>
      </w:r>
      <w:r w:rsidR="001A4A66" w:rsidRPr="00065515">
        <w:rPr>
          <w:rFonts w:ascii="Arial" w:hAnsi="Arial" w:cs="Arial"/>
          <w:b/>
          <w:bCs/>
          <w:iCs/>
        </w:rPr>
        <w:t>WZ</w:t>
      </w:r>
    </w:p>
    <w:p w14:paraId="3F31A456" w14:textId="77777777" w:rsidR="00167F50" w:rsidRPr="00AC6794" w:rsidRDefault="00167F50" w:rsidP="001A4A66">
      <w:pPr>
        <w:rPr>
          <w:rFonts w:ascii="Arial" w:hAnsi="Arial" w:cs="Arial"/>
          <w:b/>
          <w:sz w:val="22"/>
          <w:szCs w:val="22"/>
        </w:rPr>
      </w:pPr>
    </w:p>
    <w:p w14:paraId="6E7A3DBF" w14:textId="77777777" w:rsidR="00167F50" w:rsidRPr="00AC6794" w:rsidRDefault="00167F50" w:rsidP="00167F50">
      <w:pPr>
        <w:ind w:left="5954"/>
        <w:jc w:val="center"/>
        <w:rPr>
          <w:rFonts w:ascii="Arial" w:hAnsi="Arial" w:cs="Arial"/>
          <w:i/>
          <w:sz w:val="16"/>
          <w:szCs w:val="16"/>
        </w:rPr>
      </w:pPr>
    </w:p>
    <w:p w14:paraId="629FC5AA" w14:textId="77777777" w:rsidR="00167F50" w:rsidRPr="00AC6794" w:rsidRDefault="00167F50" w:rsidP="00167F50">
      <w:pPr>
        <w:rPr>
          <w:rFonts w:ascii="Arial" w:hAnsi="Arial" w:cs="Arial"/>
          <w:b/>
          <w:sz w:val="22"/>
          <w:szCs w:val="22"/>
        </w:rPr>
      </w:pPr>
      <w:r w:rsidRPr="00AC6794">
        <w:rPr>
          <w:rFonts w:ascii="Arial" w:hAnsi="Arial" w:cs="Arial"/>
          <w:b/>
          <w:sz w:val="22"/>
          <w:szCs w:val="22"/>
        </w:rPr>
        <w:t>Wykonawca:</w:t>
      </w:r>
    </w:p>
    <w:p w14:paraId="266EFF93" w14:textId="77777777" w:rsidR="00167F50" w:rsidRPr="00AC6794" w:rsidRDefault="00167F50" w:rsidP="00167F50">
      <w:pPr>
        <w:ind w:right="5954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14:paraId="0B4F64B3" w14:textId="35D9C950" w:rsidR="00167F50" w:rsidRPr="00C04E29" w:rsidRDefault="00167F50" w:rsidP="00167F50">
      <w:pPr>
        <w:ind w:right="5953"/>
        <w:rPr>
          <w:rFonts w:ascii="Arial" w:hAnsi="Arial" w:cs="Arial"/>
          <w:i/>
          <w:sz w:val="18"/>
          <w:szCs w:val="18"/>
        </w:rPr>
      </w:pPr>
      <w:r w:rsidRPr="00C04E29">
        <w:rPr>
          <w:rFonts w:ascii="Arial" w:hAnsi="Arial" w:cs="Arial"/>
          <w:i/>
          <w:sz w:val="18"/>
          <w:szCs w:val="18"/>
        </w:rPr>
        <w:t>(pełna nazwa/firma, adres, w zależności od podmiotu: NIP, KRS/</w:t>
      </w:r>
      <w:r w:rsidR="00C04E29" w:rsidRPr="00C04E29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C04E29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C04E29">
        <w:rPr>
          <w:rFonts w:ascii="Arial" w:hAnsi="Arial" w:cs="Arial"/>
          <w:i/>
          <w:sz w:val="18"/>
          <w:szCs w:val="18"/>
        </w:rPr>
        <w:t>)</w:t>
      </w:r>
    </w:p>
    <w:p w14:paraId="7FD6E6A3" w14:textId="77777777" w:rsidR="00167F50" w:rsidRPr="00AC6794" w:rsidRDefault="00167F50" w:rsidP="00167F50">
      <w:pPr>
        <w:ind w:right="5953"/>
        <w:rPr>
          <w:rFonts w:ascii="Arial" w:hAnsi="Arial" w:cs="Arial"/>
          <w:i/>
          <w:sz w:val="22"/>
          <w:szCs w:val="22"/>
        </w:rPr>
      </w:pPr>
    </w:p>
    <w:p w14:paraId="725B0395" w14:textId="77777777" w:rsidR="00167F50" w:rsidRPr="00AC6794" w:rsidRDefault="00167F50" w:rsidP="00167F50">
      <w:pPr>
        <w:rPr>
          <w:rFonts w:ascii="Arial" w:hAnsi="Arial" w:cs="Arial"/>
          <w:sz w:val="22"/>
          <w:szCs w:val="22"/>
          <w:u w:val="single"/>
        </w:rPr>
      </w:pPr>
      <w:r w:rsidRPr="00AC6794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28A55B73" w14:textId="77777777" w:rsidR="00167F50" w:rsidRPr="00AC6794" w:rsidRDefault="00167F50" w:rsidP="00167F50">
      <w:pPr>
        <w:ind w:right="5954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14:paraId="6AB2090A" w14:textId="77777777" w:rsidR="00167F50" w:rsidRPr="00AC6794" w:rsidRDefault="00167F50" w:rsidP="00167F50">
      <w:pPr>
        <w:ind w:right="5953"/>
        <w:rPr>
          <w:rFonts w:ascii="Arial" w:hAnsi="Arial" w:cs="Arial"/>
          <w:i/>
          <w:sz w:val="22"/>
          <w:szCs w:val="22"/>
        </w:rPr>
      </w:pPr>
      <w:r w:rsidRPr="00AC6794">
        <w:rPr>
          <w:rFonts w:ascii="Arial" w:hAnsi="Arial" w:cs="Arial"/>
          <w:i/>
          <w:sz w:val="22"/>
          <w:szCs w:val="22"/>
        </w:rPr>
        <w:t>(</w:t>
      </w:r>
      <w:r w:rsidRPr="00AC6794">
        <w:rPr>
          <w:rFonts w:ascii="Arial" w:hAnsi="Arial" w:cs="Arial"/>
          <w:i/>
          <w:sz w:val="16"/>
          <w:szCs w:val="16"/>
        </w:rPr>
        <w:t>imię, nazwisko, stanowisko/podstawa do  reprezentacji)</w:t>
      </w:r>
    </w:p>
    <w:p w14:paraId="4B11C2A9" w14:textId="77777777" w:rsidR="00167F50" w:rsidRPr="00AC6794" w:rsidRDefault="00167F50" w:rsidP="00167F50">
      <w:pPr>
        <w:rPr>
          <w:rFonts w:ascii="Arial" w:hAnsi="Arial" w:cs="Arial"/>
          <w:sz w:val="22"/>
          <w:szCs w:val="22"/>
        </w:rPr>
      </w:pPr>
    </w:p>
    <w:p w14:paraId="0365BB2B" w14:textId="77777777" w:rsidR="00167F50" w:rsidRPr="00AC6794" w:rsidRDefault="00167F50" w:rsidP="00167F50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AC6794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14:paraId="70CA1811" w14:textId="77777777" w:rsidR="00167F50" w:rsidRPr="00AC6794" w:rsidRDefault="00167F50" w:rsidP="00167F50">
      <w:pPr>
        <w:spacing w:before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C6794">
        <w:rPr>
          <w:rFonts w:ascii="Arial" w:hAnsi="Arial" w:cs="Arial"/>
          <w:b/>
          <w:sz w:val="24"/>
          <w:szCs w:val="24"/>
          <w:u w:val="single"/>
        </w:rPr>
        <w:t xml:space="preserve">DOTYCZĄCE SPEŁNIANIA WARUNKÓW UDZIAŁU W POSTĘPOWANIU </w:t>
      </w:r>
      <w:r w:rsidRPr="00AC6794">
        <w:rPr>
          <w:rFonts w:ascii="Arial" w:hAnsi="Arial" w:cs="Arial"/>
          <w:b/>
          <w:sz w:val="24"/>
          <w:szCs w:val="24"/>
          <w:u w:val="single"/>
        </w:rPr>
        <w:br/>
      </w:r>
    </w:p>
    <w:p w14:paraId="140A2DE7" w14:textId="77777777" w:rsidR="00780109" w:rsidRPr="00AC6794" w:rsidRDefault="00167F50" w:rsidP="00780109">
      <w:pPr>
        <w:jc w:val="center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>Na potrzeby postępowania o udzielenie zamówienia publicznego pn</w:t>
      </w:r>
      <w:r w:rsidR="00780109" w:rsidRPr="00AC6794">
        <w:rPr>
          <w:rFonts w:ascii="Arial" w:hAnsi="Arial" w:cs="Arial"/>
          <w:sz w:val="22"/>
          <w:szCs w:val="22"/>
        </w:rPr>
        <w:t>.</w:t>
      </w:r>
    </w:p>
    <w:p w14:paraId="658FB5C8" w14:textId="77777777" w:rsidR="00780109" w:rsidRPr="00AC6794" w:rsidRDefault="00780109" w:rsidP="00780109">
      <w:pPr>
        <w:jc w:val="center"/>
        <w:rPr>
          <w:rStyle w:val="Teksttreci10Bezpogrubienia"/>
          <w:rFonts w:ascii="Arial" w:eastAsia="Calibri" w:hAnsi="Arial" w:cs="Arial"/>
        </w:rPr>
      </w:pPr>
    </w:p>
    <w:p w14:paraId="636FCC57" w14:textId="77777777" w:rsidR="0089698E" w:rsidRPr="0089698E" w:rsidRDefault="0089698E" w:rsidP="0089698E">
      <w:pPr>
        <w:spacing w:after="120" w:line="276" w:lineRule="auto"/>
        <w:ind w:firstLine="567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9698E">
        <w:rPr>
          <w:rFonts w:ascii="Arial" w:eastAsia="Calibri" w:hAnsi="Arial" w:cs="Arial"/>
          <w:b/>
          <w:bCs/>
          <w:sz w:val="24"/>
          <w:szCs w:val="24"/>
          <w:lang w:eastAsia="en-US"/>
        </w:rPr>
        <w:t>„SERWIS SYSTEMÓW I INSTALACJI  PPOŻ. ORAZ DŹWIĘKOWEGO SYSTEMU OSTRZEGANIA”</w:t>
      </w:r>
      <w:r w:rsidRPr="0089698E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14:paraId="31A91665" w14:textId="608181B2" w:rsidR="00780109" w:rsidRPr="00AC6794" w:rsidRDefault="00780109" w:rsidP="00697980">
      <w:pPr>
        <w:tabs>
          <w:tab w:val="left" w:pos="4536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AC6794">
        <w:rPr>
          <w:rFonts w:ascii="Arial" w:hAnsi="Arial" w:cs="Arial"/>
          <w:b/>
          <w:bCs/>
          <w:sz w:val="22"/>
          <w:szCs w:val="22"/>
        </w:rPr>
        <w:t xml:space="preserve">                                         </w:t>
      </w:r>
      <w:r w:rsidR="00167F50" w:rsidRPr="00AC6794">
        <w:rPr>
          <w:rFonts w:ascii="Arial" w:hAnsi="Arial" w:cs="Arial"/>
          <w:b/>
          <w:bCs/>
          <w:sz w:val="22"/>
          <w:szCs w:val="22"/>
        </w:rPr>
        <w:t>-</w:t>
      </w:r>
      <w:r w:rsidR="00353106" w:rsidRPr="00AC6794">
        <w:rPr>
          <w:rFonts w:ascii="Arial" w:hAnsi="Arial" w:cs="Arial"/>
          <w:b/>
          <w:sz w:val="22"/>
          <w:szCs w:val="22"/>
        </w:rPr>
        <w:t xml:space="preserve"> nr postępowania </w:t>
      </w:r>
      <w:r w:rsidR="002613BF">
        <w:rPr>
          <w:rFonts w:ascii="Arial" w:hAnsi="Arial" w:cs="Arial"/>
          <w:b/>
          <w:sz w:val="22"/>
          <w:szCs w:val="22"/>
        </w:rPr>
        <w:t>1</w:t>
      </w:r>
      <w:r w:rsidR="00723D91">
        <w:rPr>
          <w:rFonts w:ascii="Arial" w:hAnsi="Arial" w:cs="Arial"/>
          <w:b/>
          <w:sz w:val="22"/>
          <w:szCs w:val="22"/>
        </w:rPr>
        <w:t>/P/</w:t>
      </w:r>
      <w:proofErr w:type="spellStart"/>
      <w:r w:rsidR="00723D91">
        <w:rPr>
          <w:rFonts w:ascii="Arial" w:hAnsi="Arial" w:cs="Arial"/>
          <w:b/>
          <w:sz w:val="22"/>
          <w:szCs w:val="22"/>
        </w:rPr>
        <w:t>OiB</w:t>
      </w:r>
      <w:proofErr w:type="spellEnd"/>
      <w:r w:rsidR="00723D91">
        <w:rPr>
          <w:rFonts w:ascii="Arial" w:hAnsi="Arial" w:cs="Arial"/>
          <w:b/>
          <w:sz w:val="22"/>
          <w:szCs w:val="22"/>
        </w:rPr>
        <w:t>/202</w:t>
      </w:r>
      <w:r w:rsidR="002613BF">
        <w:rPr>
          <w:rFonts w:ascii="Arial" w:hAnsi="Arial" w:cs="Arial"/>
          <w:b/>
          <w:sz w:val="22"/>
          <w:szCs w:val="22"/>
        </w:rPr>
        <w:t>6</w:t>
      </w:r>
    </w:p>
    <w:p w14:paraId="3ECCEE3E" w14:textId="77777777" w:rsidR="00167F50" w:rsidRPr="00AC6794" w:rsidRDefault="00167F50" w:rsidP="00697980">
      <w:pPr>
        <w:tabs>
          <w:tab w:val="left" w:pos="4536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C6794">
        <w:rPr>
          <w:rFonts w:ascii="Arial" w:hAnsi="Arial" w:cs="Arial"/>
          <w:i/>
          <w:sz w:val="22"/>
          <w:szCs w:val="22"/>
        </w:rPr>
        <w:t xml:space="preserve"> </w:t>
      </w:r>
      <w:r w:rsidRPr="00AC6794">
        <w:rPr>
          <w:rFonts w:ascii="Arial" w:hAnsi="Arial" w:cs="Arial"/>
          <w:sz w:val="22"/>
          <w:szCs w:val="22"/>
        </w:rPr>
        <w:t>oświadczam, co następuje:</w:t>
      </w:r>
    </w:p>
    <w:p w14:paraId="56DC9A49" w14:textId="77777777" w:rsidR="00167F50" w:rsidRPr="00AC6794" w:rsidRDefault="00167F50" w:rsidP="00167F50">
      <w:pPr>
        <w:pStyle w:val="Tytu"/>
        <w:spacing w:line="276" w:lineRule="auto"/>
        <w:jc w:val="both"/>
        <w:rPr>
          <w:rFonts w:ascii="Arial" w:hAnsi="Arial" w:cs="Arial"/>
          <w:b w:val="0"/>
          <w:sz w:val="24"/>
          <w:szCs w:val="24"/>
        </w:rPr>
      </w:pPr>
    </w:p>
    <w:p w14:paraId="6817D396" w14:textId="77777777" w:rsidR="00167F50" w:rsidRPr="00AC6794" w:rsidRDefault="00167F50" w:rsidP="00167F50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C6794">
        <w:rPr>
          <w:rFonts w:ascii="Arial" w:hAnsi="Arial" w:cs="Arial"/>
          <w:b/>
          <w:sz w:val="24"/>
          <w:szCs w:val="24"/>
        </w:rPr>
        <w:t>INFORMACJA DOTYCZĄCA WYKONAWCY:</w:t>
      </w:r>
    </w:p>
    <w:p w14:paraId="751CFF00" w14:textId="77777777" w:rsidR="00167F50" w:rsidRPr="00AC6794" w:rsidRDefault="00167F50" w:rsidP="00167F5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46F9736" w14:textId="77777777" w:rsidR="00167F50" w:rsidRPr="00AC6794" w:rsidRDefault="00167F50" w:rsidP="00167F5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C6794">
        <w:rPr>
          <w:rFonts w:ascii="Arial" w:hAnsi="Arial" w:cs="Arial"/>
          <w:sz w:val="24"/>
          <w:szCs w:val="24"/>
        </w:rPr>
        <w:t>Oświadczam, że spełniam warunki udziału w postępowaniu określone przez Zamaw</w:t>
      </w:r>
      <w:r w:rsidR="00146F8D" w:rsidRPr="00AC6794">
        <w:rPr>
          <w:rFonts w:ascii="Arial" w:hAnsi="Arial" w:cs="Arial"/>
          <w:sz w:val="24"/>
          <w:szCs w:val="24"/>
        </w:rPr>
        <w:t xml:space="preserve">iającego </w:t>
      </w:r>
      <w:r w:rsidR="00D16C47" w:rsidRPr="00AC6794">
        <w:rPr>
          <w:rFonts w:ascii="Arial" w:hAnsi="Arial" w:cs="Arial"/>
          <w:sz w:val="24"/>
          <w:szCs w:val="24"/>
        </w:rPr>
        <w:t>w </w:t>
      </w:r>
      <w:r w:rsidR="00D16C47">
        <w:rPr>
          <w:rFonts w:ascii="Arial" w:hAnsi="Arial" w:cs="Arial"/>
          <w:sz w:val="24"/>
          <w:szCs w:val="24"/>
        </w:rPr>
        <w:t>Części X pkt 2</w:t>
      </w:r>
      <w:r w:rsidR="00697980" w:rsidRPr="00AC6794">
        <w:rPr>
          <w:rFonts w:ascii="Arial" w:hAnsi="Arial" w:cs="Arial"/>
          <w:sz w:val="24"/>
          <w:szCs w:val="24"/>
        </w:rPr>
        <w:t xml:space="preserve"> S</w:t>
      </w:r>
      <w:r w:rsidRPr="00AC6794">
        <w:rPr>
          <w:rFonts w:ascii="Arial" w:hAnsi="Arial" w:cs="Arial"/>
          <w:sz w:val="24"/>
          <w:szCs w:val="24"/>
        </w:rPr>
        <w:t>WZ</w:t>
      </w:r>
      <w:r w:rsidR="00151B50" w:rsidRPr="00AC6794">
        <w:rPr>
          <w:rFonts w:ascii="Arial" w:hAnsi="Arial" w:cs="Arial"/>
          <w:sz w:val="24"/>
          <w:szCs w:val="24"/>
        </w:rPr>
        <w:t>.</w:t>
      </w:r>
    </w:p>
    <w:p w14:paraId="7808E854" w14:textId="77777777" w:rsidR="00167F50" w:rsidRPr="00AC6794" w:rsidRDefault="00167F50" w:rsidP="00167F5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8C5C625" w14:textId="77777777" w:rsidR="00167F50" w:rsidRPr="00AC6794" w:rsidRDefault="00167F50" w:rsidP="00167F5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 xml:space="preserve">…………….……. </w:t>
      </w:r>
      <w:r w:rsidRPr="00AC6794">
        <w:rPr>
          <w:rFonts w:ascii="Arial" w:hAnsi="Arial" w:cs="Arial"/>
          <w:i/>
          <w:sz w:val="22"/>
          <w:szCs w:val="22"/>
        </w:rPr>
        <w:t>(</w:t>
      </w:r>
      <w:r w:rsidRPr="00AC6794">
        <w:rPr>
          <w:rFonts w:ascii="Arial" w:hAnsi="Arial" w:cs="Arial"/>
          <w:i/>
          <w:sz w:val="16"/>
          <w:szCs w:val="16"/>
        </w:rPr>
        <w:t>miejscowość</w:t>
      </w:r>
      <w:r w:rsidRPr="00AC6794">
        <w:rPr>
          <w:rFonts w:ascii="Arial" w:hAnsi="Arial" w:cs="Arial"/>
          <w:i/>
          <w:sz w:val="22"/>
          <w:szCs w:val="22"/>
        </w:rPr>
        <w:t xml:space="preserve">), </w:t>
      </w:r>
      <w:r w:rsidRPr="00AC6794">
        <w:rPr>
          <w:rFonts w:ascii="Arial" w:hAnsi="Arial" w:cs="Arial"/>
          <w:sz w:val="22"/>
          <w:szCs w:val="22"/>
        </w:rPr>
        <w:t xml:space="preserve">dnia ………….……. r. </w:t>
      </w:r>
    </w:p>
    <w:p w14:paraId="264F3503" w14:textId="77777777" w:rsidR="00167F50" w:rsidRPr="00AC6794" w:rsidRDefault="00167F50" w:rsidP="00167F5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7B17713" w14:textId="77777777" w:rsidR="00167F50" w:rsidRPr="00AC6794" w:rsidRDefault="00167F50" w:rsidP="00167F50">
      <w:pPr>
        <w:ind w:left="3402"/>
        <w:jc w:val="both"/>
        <w:rPr>
          <w:rFonts w:ascii="Arial" w:hAnsi="Arial" w:cs="Arial"/>
          <w:i/>
          <w:iCs/>
          <w:sz w:val="18"/>
          <w:szCs w:val="18"/>
        </w:rPr>
      </w:pPr>
      <w:r w:rsidRPr="00AC6794">
        <w:rPr>
          <w:rFonts w:ascii="Arial" w:hAnsi="Arial" w:cs="Arial"/>
          <w:i/>
          <w:iCs/>
          <w:sz w:val="18"/>
          <w:szCs w:val="18"/>
        </w:rPr>
        <w:t>Uprzedzony o odpowiedzialności karnej za fałszywe zeznania, zg</w:t>
      </w:r>
      <w:r w:rsidR="00353106" w:rsidRPr="00AC6794">
        <w:rPr>
          <w:rFonts w:ascii="Arial" w:hAnsi="Arial" w:cs="Arial"/>
          <w:i/>
          <w:iCs/>
          <w:sz w:val="18"/>
          <w:szCs w:val="18"/>
        </w:rPr>
        <w:t xml:space="preserve">odnie </w:t>
      </w:r>
      <w:r w:rsidR="00353106" w:rsidRPr="00AC6794">
        <w:rPr>
          <w:rFonts w:ascii="Arial" w:hAnsi="Arial" w:cs="Arial"/>
          <w:i/>
          <w:iCs/>
          <w:sz w:val="18"/>
          <w:szCs w:val="18"/>
        </w:rPr>
        <w:br/>
        <w:t xml:space="preserve">z art. 233 </w:t>
      </w:r>
      <w:r w:rsidRPr="00AC6794">
        <w:rPr>
          <w:rFonts w:ascii="Arial" w:hAnsi="Arial" w:cs="Arial"/>
          <w:i/>
          <w:iCs/>
          <w:sz w:val="18"/>
          <w:szCs w:val="18"/>
        </w:rPr>
        <w:t>§ 1 kodeksu karnego („kto, składając z</w:t>
      </w:r>
      <w:r w:rsidR="00353106" w:rsidRPr="00AC6794">
        <w:rPr>
          <w:rFonts w:ascii="Arial" w:hAnsi="Arial" w:cs="Arial"/>
          <w:i/>
          <w:iCs/>
          <w:sz w:val="18"/>
          <w:szCs w:val="18"/>
        </w:rPr>
        <w:t xml:space="preserve">eznanie mające służyć </w:t>
      </w:r>
      <w:r w:rsidR="00353106" w:rsidRPr="00AC6794">
        <w:rPr>
          <w:rFonts w:ascii="Arial" w:hAnsi="Arial" w:cs="Arial"/>
          <w:i/>
          <w:iCs/>
          <w:sz w:val="18"/>
          <w:szCs w:val="18"/>
        </w:rPr>
        <w:br/>
        <w:t xml:space="preserve">za dowód </w:t>
      </w:r>
      <w:r w:rsidRPr="00AC6794">
        <w:rPr>
          <w:rFonts w:ascii="Arial" w:hAnsi="Arial" w:cs="Arial"/>
          <w:i/>
          <w:iCs/>
          <w:sz w:val="18"/>
          <w:szCs w:val="18"/>
        </w:rPr>
        <w:t xml:space="preserve">w postępowaniu sądowym lub w innym postępowaniu prowadzonym na podstawie ustawy, zeznaje nieprawdę lub zataja prawdę, podlega karze pozbawienia wolności do lat 3”). </w:t>
      </w:r>
    </w:p>
    <w:p w14:paraId="7E31FC93" w14:textId="77777777" w:rsidR="00167F50" w:rsidRPr="00AC6794" w:rsidRDefault="00167F50" w:rsidP="00167F50">
      <w:pPr>
        <w:ind w:left="3402"/>
        <w:jc w:val="both"/>
        <w:rPr>
          <w:rFonts w:ascii="Arial" w:hAnsi="Arial" w:cs="Arial"/>
          <w:i/>
          <w:iCs/>
          <w:sz w:val="18"/>
          <w:szCs w:val="18"/>
        </w:rPr>
      </w:pPr>
      <w:r w:rsidRPr="00AC6794">
        <w:rPr>
          <w:rFonts w:ascii="Arial" w:hAnsi="Arial" w:cs="Arial"/>
          <w:i/>
          <w:iCs/>
          <w:sz w:val="18"/>
          <w:szCs w:val="18"/>
        </w:rPr>
        <w:t>Prawdziwość powyższych danych potwierdzam własnoręcznym podpisem:</w:t>
      </w:r>
    </w:p>
    <w:p w14:paraId="5EB38A16" w14:textId="77777777" w:rsidR="00167F50" w:rsidRPr="00AC6794" w:rsidRDefault="00167F50" w:rsidP="00167F5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2778B5D" w14:textId="77777777" w:rsidR="00064710" w:rsidRPr="00AC6794" w:rsidRDefault="00167F50" w:rsidP="00064710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="00064710" w:rsidRPr="00AC6794">
        <w:rPr>
          <w:rFonts w:ascii="Arial" w:hAnsi="Arial" w:cs="Arial"/>
          <w:sz w:val="22"/>
          <w:szCs w:val="22"/>
        </w:rPr>
        <w:t xml:space="preserve">                                                         ……………………………………………</w:t>
      </w:r>
    </w:p>
    <w:p w14:paraId="5F2A2661" w14:textId="77777777" w:rsidR="00064710" w:rsidRPr="00AC6794" w:rsidRDefault="00064710" w:rsidP="00064710">
      <w:pPr>
        <w:spacing w:line="276" w:lineRule="auto"/>
        <w:ind w:left="4678"/>
        <w:jc w:val="right"/>
        <w:rPr>
          <w:rFonts w:ascii="Arial" w:hAnsi="Arial" w:cs="Arial"/>
          <w:i/>
          <w:iCs/>
          <w:sz w:val="16"/>
          <w:szCs w:val="16"/>
        </w:rPr>
      </w:pPr>
      <w:r w:rsidRPr="00AC6794">
        <w:rPr>
          <w:rFonts w:ascii="Arial" w:hAnsi="Arial" w:cs="Arial"/>
          <w:i/>
          <w:iCs/>
          <w:sz w:val="16"/>
          <w:szCs w:val="16"/>
        </w:rPr>
        <w:t xml:space="preserve"> podpis(y)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AC6794">
        <w:rPr>
          <w:rFonts w:ascii="Arial" w:hAnsi="Arial" w:cs="Arial"/>
          <w:i/>
          <w:iCs/>
          <w:sz w:val="16"/>
          <w:szCs w:val="16"/>
        </w:rPr>
        <w:t>osoby(</w:t>
      </w:r>
      <w:proofErr w:type="spellStart"/>
      <w:r w:rsidRPr="00AC6794">
        <w:rPr>
          <w:rFonts w:ascii="Arial" w:hAnsi="Arial" w:cs="Arial"/>
          <w:i/>
          <w:iCs/>
          <w:sz w:val="16"/>
          <w:szCs w:val="16"/>
        </w:rPr>
        <w:t>ób</w:t>
      </w:r>
      <w:proofErr w:type="spellEnd"/>
      <w:r w:rsidRPr="00AC6794">
        <w:rPr>
          <w:rFonts w:ascii="Arial" w:hAnsi="Arial" w:cs="Arial"/>
          <w:i/>
          <w:iCs/>
          <w:sz w:val="16"/>
          <w:szCs w:val="16"/>
        </w:rPr>
        <w:t>) uprawnionej(</w:t>
      </w:r>
      <w:proofErr w:type="spellStart"/>
      <w:r w:rsidRPr="00AC6794">
        <w:rPr>
          <w:rFonts w:ascii="Arial" w:hAnsi="Arial" w:cs="Arial"/>
          <w:i/>
          <w:iCs/>
          <w:sz w:val="16"/>
          <w:szCs w:val="16"/>
        </w:rPr>
        <w:t>ych</w:t>
      </w:r>
      <w:proofErr w:type="spellEnd"/>
      <w:r w:rsidRPr="00AC6794">
        <w:rPr>
          <w:rFonts w:ascii="Arial" w:hAnsi="Arial" w:cs="Arial"/>
          <w:i/>
          <w:iCs/>
          <w:sz w:val="16"/>
          <w:szCs w:val="16"/>
        </w:rPr>
        <w:t xml:space="preserve">) </w:t>
      </w:r>
      <w:r w:rsidRPr="00AC6794">
        <w:rPr>
          <w:rFonts w:ascii="Arial" w:hAnsi="Arial" w:cs="Arial"/>
          <w:i/>
          <w:iCs/>
          <w:sz w:val="16"/>
          <w:szCs w:val="16"/>
        </w:rPr>
        <w:br/>
        <w:t>do składania oświadczeń w imieniu Wykonawcy.</w:t>
      </w:r>
    </w:p>
    <w:p w14:paraId="44E56BE0" w14:textId="601F0E61" w:rsidR="00167F50" w:rsidRPr="00AC6794" w:rsidRDefault="00167F50" w:rsidP="00064710">
      <w:p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30685561" w14:textId="77777777" w:rsidR="00167F50" w:rsidRPr="00AC6794" w:rsidRDefault="00167F50" w:rsidP="005845F1">
      <w:p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2DA03E62" w14:textId="77777777" w:rsidR="00036A21" w:rsidRPr="00AC6794" w:rsidRDefault="00036A21" w:rsidP="00167F50">
      <w:pPr>
        <w:spacing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14:paraId="77860EC3" w14:textId="54D28C91" w:rsidR="00167F50" w:rsidRPr="00AC6794" w:rsidRDefault="00167F50" w:rsidP="00167F50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C6794">
        <w:rPr>
          <w:rFonts w:ascii="Arial" w:hAnsi="Arial" w:cs="Arial"/>
          <w:b/>
          <w:sz w:val="24"/>
          <w:szCs w:val="24"/>
        </w:rPr>
        <w:lastRenderedPageBreak/>
        <w:t>INFORMACJA W ZWIĄZKU Z POLEGANIEM NA ZASOBACH INNYCH PODMIOTÓW</w:t>
      </w:r>
      <w:r w:rsidR="001C2C8D">
        <w:rPr>
          <w:rFonts w:ascii="Arial" w:hAnsi="Arial" w:cs="Arial"/>
          <w:b/>
          <w:sz w:val="24"/>
          <w:szCs w:val="24"/>
        </w:rPr>
        <w:t xml:space="preserve"> </w:t>
      </w:r>
      <w:r w:rsidR="001C2C8D" w:rsidRPr="001C2C8D">
        <w:rPr>
          <w:rFonts w:ascii="Arial" w:hAnsi="Arial" w:cs="Arial"/>
          <w:sz w:val="24"/>
          <w:szCs w:val="24"/>
        </w:rPr>
        <w:t>(w  przypadku, gdy</w:t>
      </w:r>
      <w:r w:rsidR="001C2C8D">
        <w:rPr>
          <w:rFonts w:ascii="Arial" w:hAnsi="Arial" w:cs="Arial"/>
          <w:sz w:val="24"/>
          <w:szCs w:val="24"/>
        </w:rPr>
        <w:t xml:space="preserve"> Wykonawca nie polega na zasobach innych podmiotów należy wpisać nie dotyczy)</w:t>
      </w:r>
      <w:r w:rsidRPr="00AC6794">
        <w:rPr>
          <w:rFonts w:ascii="Arial" w:hAnsi="Arial" w:cs="Arial"/>
          <w:sz w:val="24"/>
          <w:szCs w:val="24"/>
        </w:rPr>
        <w:t xml:space="preserve">: </w:t>
      </w:r>
    </w:p>
    <w:p w14:paraId="6CF154E2" w14:textId="0D509CF4" w:rsidR="00167F50" w:rsidRPr="00AC6794" w:rsidRDefault="00167F50" w:rsidP="00167F5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C6794">
        <w:rPr>
          <w:rFonts w:ascii="Arial" w:hAnsi="Arial" w:cs="Arial"/>
          <w:sz w:val="24"/>
          <w:szCs w:val="24"/>
        </w:rPr>
        <w:t>Oświadczam, że w celu wykazania spełniania warunków udziału w p</w:t>
      </w:r>
      <w:r w:rsidR="00AF5487" w:rsidRPr="00AC6794">
        <w:rPr>
          <w:rFonts w:ascii="Arial" w:hAnsi="Arial" w:cs="Arial"/>
          <w:sz w:val="24"/>
          <w:szCs w:val="24"/>
        </w:rPr>
        <w:t>ostępowaniu, określonych przez Z</w:t>
      </w:r>
      <w:r w:rsidR="00697980" w:rsidRPr="00AC6794">
        <w:rPr>
          <w:rFonts w:ascii="Arial" w:hAnsi="Arial" w:cs="Arial"/>
          <w:sz w:val="24"/>
          <w:szCs w:val="24"/>
        </w:rPr>
        <w:t xml:space="preserve">amawiającego w pkt. </w:t>
      </w:r>
      <w:r w:rsidR="00D16C47" w:rsidRPr="00065515">
        <w:rPr>
          <w:rFonts w:ascii="Arial" w:hAnsi="Arial" w:cs="Arial"/>
          <w:sz w:val="24"/>
          <w:szCs w:val="24"/>
        </w:rPr>
        <w:t xml:space="preserve">Części X pkt </w:t>
      </w:r>
      <w:r w:rsidR="00EF7767">
        <w:rPr>
          <w:rFonts w:ascii="Arial" w:hAnsi="Arial" w:cs="Arial"/>
          <w:sz w:val="24"/>
          <w:szCs w:val="24"/>
        </w:rPr>
        <w:t xml:space="preserve"> </w:t>
      </w:r>
      <w:r w:rsidR="00D16C47" w:rsidRPr="00065515">
        <w:rPr>
          <w:rFonts w:ascii="Arial" w:hAnsi="Arial" w:cs="Arial"/>
          <w:sz w:val="24"/>
          <w:szCs w:val="24"/>
        </w:rPr>
        <w:t xml:space="preserve">2.3 </w:t>
      </w:r>
      <w:r w:rsidR="00697980" w:rsidRPr="00065515">
        <w:rPr>
          <w:rFonts w:ascii="Arial" w:hAnsi="Arial" w:cs="Arial"/>
          <w:sz w:val="24"/>
          <w:szCs w:val="24"/>
        </w:rPr>
        <w:t>S</w:t>
      </w:r>
      <w:r w:rsidR="00D04B0C" w:rsidRPr="00065515">
        <w:rPr>
          <w:rFonts w:ascii="Arial" w:hAnsi="Arial" w:cs="Arial"/>
          <w:sz w:val="24"/>
          <w:szCs w:val="24"/>
        </w:rPr>
        <w:t>WZ</w:t>
      </w:r>
      <w:r w:rsidRPr="00065515">
        <w:rPr>
          <w:rFonts w:ascii="Arial" w:hAnsi="Arial" w:cs="Arial"/>
          <w:i/>
          <w:sz w:val="24"/>
          <w:szCs w:val="24"/>
        </w:rPr>
        <w:t>,</w:t>
      </w:r>
      <w:r w:rsidRPr="00AC6794">
        <w:rPr>
          <w:rFonts w:ascii="Arial" w:hAnsi="Arial" w:cs="Arial"/>
          <w:sz w:val="24"/>
          <w:szCs w:val="24"/>
        </w:rPr>
        <w:t xml:space="preserve"> </w:t>
      </w:r>
      <w:r w:rsidRPr="00AC6794">
        <w:rPr>
          <w:rFonts w:ascii="Arial" w:hAnsi="Arial" w:cs="Arial"/>
          <w:sz w:val="24"/>
          <w:szCs w:val="24"/>
          <w:u w:val="single"/>
        </w:rPr>
        <w:t>polega</w:t>
      </w:r>
      <w:r w:rsidR="00353106" w:rsidRPr="00AC6794">
        <w:rPr>
          <w:rFonts w:ascii="Arial" w:hAnsi="Arial" w:cs="Arial"/>
          <w:sz w:val="24"/>
          <w:szCs w:val="24"/>
          <w:u w:val="single"/>
        </w:rPr>
        <w:t>m na zasobach następującego/</w:t>
      </w:r>
      <w:proofErr w:type="spellStart"/>
      <w:r w:rsidR="00353106" w:rsidRPr="00AC6794">
        <w:rPr>
          <w:rFonts w:ascii="Arial" w:hAnsi="Arial" w:cs="Arial"/>
          <w:sz w:val="24"/>
          <w:szCs w:val="24"/>
          <w:u w:val="single"/>
        </w:rPr>
        <w:t>ych</w:t>
      </w:r>
      <w:proofErr w:type="spellEnd"/>
      <w:r w:rsidR="00353106" w:rsidRPr="00AC6794">
        <w:rPr>
          <w:rFonts w:ascii="Arial" w:hAnsi="Arial" w:cs="Arial"/>
          <w:sz w:val="24"/>
          <w:szCs w:val="24"/>
          <w:u w:val="single"/>
        </w:rPr>
        <w:t xml:space="preserve"> </w:t>
      </w:r>
      <w:r w:rsidRPr="00AC6794">
        <w:rPr>
          <w:rFonts w:ascii="Arial" w:hAnsi="Arial" w:cs="Arial"/>
          <w:sz w:val="24"/>
          <w:szCs w:val="24"/>
          <w:u w:val="single"/>
        </w:rPr>
        <w:t>podmiotu/ów:</w:t>
      </w:r>
      <w:r w:rsidR="00353106" w:rsidRPr="00AC6794">
        <w:rPr>
          <w:rFonts w:ascii="Arial" w:hAnsi="Arial" w:cs="Arial"/>
          <w:sz w:val="24"/>
          <w:szCs w:val="24"/>
        </w:rPr>
        <w:t xml:space="preserve"> </w:t>
      </w:r>
      <w:r w:rsidR="00065515">
        <w:rPr>
          <w:rFonts w:ascii="Arial" w:hAnsi="Arial" w:cs="Arial"/>
          <w:sz w:val="24"/>
          <w:szCs w:val="24"/>
        </w:rPr>
        <w:t>……………………………</w:t>
      </w:r>
      <w:r w:rsidR="00EF7767">
        <w:rPr>
          <w:rFonts w:ascii="Arial" w:hAnsi="Arial" w:cs="Arial"/>
          <w:sz w:val="24"/>
          <w:szCs w:val="24"/>
        </w:rPr>
        <w:t>…</w:t>
      </w:r>
      <w:r w:rsidR="00E12C69">
        <w:rPr>
          <w:rFonts w:ascii="Arial" w:hAnsi="Arial" w:cs="Arial"/>
          <w:sz w:val="24"/>
          <w:szCs w:val="24"/>
        </w:rPr>
        <w:t>…………………</w:t>
      </w:r>
      <w:r w:rsidRPr="00AC6794">
        <w:rPr>
          <w:rFonts w:ascii="Arial" w:hAnsi="Arial" w:cs="Arial"/>
          <w:sz w:val="24"/>
          <w:szCs w:val="24"/>
        </w:rPr>
        <w:t xml:space="preserve">…………, w następującym zakresie: ……………………………………………………………………… </w:t>
      </w:r>
      <w:r w:rsidRPr="00AC6794">
        <w:rPr>
          <w:rFonts w:ascii="Arial" w:hAnsi="Arial" w:cs="Arial"/>
          <w:i/>
        </w:rPr>
        <w:t>(wskazać podmiot i określić odpowiedni zakres dla wskazanego podmiotu).</w:t>
      </w:r>
      <w:r w:rsidRPr="00AC6794">
        <w:rPr>
          <w:rFonts w:ascii="Arial" w:hAnsi="Arial" w:cs="Arial"/>
          <w:i/>
          <w:sz w:val="24"/>
          <w:szCs w:val="24"/>
        </w:rPr>
        <w:t xml:space="preserve"> </w:t>
      </w:r>
    </w:p>
    <w:p w14:paraId="015260A9" w14:textId="77777777" w:rsidR="00167F50" w:rsidRPr="00AC6794" w:rsidRDefault="00167F50" w:rsidP="00167F5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052DEED" w14:textId="77777777" w:rsidR="00167F50" w:rsidRPr="00AC6794" w:rsidRDefault="00167F50" w:rsidP="00167F5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 xml:space="preserve">…………….……. </w:t>
      </w:r>
      <w:r w:rsidRPr="00AC6794">
        <w:rPr>
          <w:rFonts w:ascii="Arial" w:hAnsi="Arial" w:cs="Arial"/>
          <w:i/>
          <w:sz w:val="22"/>
          <w:szCs w:val="22"/>
        </w:rPr>
        <w:t>(</w:t>
      </w:r>
      <w:r w:rsidRPr="00AC6794">
        <w:rPr>
          <w:rFonts w:ascii="Arial" w:hAnsi="Arial" w:cs="Arial"/>
          <w:i/>
          <w:sz w:val="16"/>
          <w:szCs w:val="16"/>
        </w:rPr>
        <w:t>miejscowość</w:t>
      </w:r>
      <w:r w:rsidRPr="00AC6794">
        <w:rPr>
          <w:rFonts w:ascii="Arial" w:hAnsi="Arial" w:cs="Arial"/>
          <w:i/>
          <w:sz w:val="22"/>
          <w:szCs w:val="22"/>
        </w:rPr>
        <w:t xml:space="preserve">), </w:t>
      </w:r>
      <w:r w:rsidRPr="00AC6794">
        <w:rPr>
          <w:rFonts w:ascii="Arial" w:hAnsi="Arial" w:cs="Arial"/>
          <w:sz w:val="22"/>
          <w:szCs w:val="22"/>
        </w:rPr>
        <w:t xml:space="preserve">dnia ………….……. r. </w:t>
      </w:r>
    </w:p>
    <w:p w14:paraId="163F1865" w14:textId="77777777" w:rsidR="00167F50" w:rsidRPr="00AC6794" w:rsidRDefault="00167F50" w:rsidP="00167F5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D97A805" w14:textId="77777777" w:rsidR="00167F50" w:rsidRPr="00AC6794" w:rsidRDefault="00167F50" w:rsidP="00167F50">
      <w:pPr>
        <w:ind w:left="3402"/>
        <w:jc w:val="both"/>
        <w:rPr>
          <w:rFonts w:ascii="Arial" w:hAnsi="Arial" w:cs="Arial"/>
          <w:i/>
          <w:iCs/>
          <w:sz w:val="18"/>
          <w:szCs w:val="18"/>
        </w:rPr>
      </w:pPr>
      <w:r w:rsidRPr="00AC6794">
        <w:rPr>
          <w:rFonts w:ascii="Arial" w:hAnsi="Arial" w:cs="Arial"/>
          <w:i/>
          <w:iCs/>
          <w:sz w:val="18"/>
          <w:szCs w:val="18"/>
        </w:rPr>
        <w:t>Uprzedzony o odpowiedzialności karnej za fałszyw</w:t>
      </w:r>
      <w:r w:rsidR="00353106" w:rsidRPr="00AC6794">
        <w:rPr>
          <w:rFonts w:ascii="Arial" w:hAnsi="Arial" w:cs="Arial"/>
          <w:i/>
          <w:iCs/>
          <w:sz w:val="18"/>
          <w:szCs w:val="18"/>
        </w:rPr>
        <w:t xml:space="preserve">e zeznania, zgodnie </w:t>
      </w:r>
      <w:r w:rsidR="00353106" w:rsidRPr="00AC6794">
        <w:rPr>
          <w:rFonts w:ascii="Arial" w:hAnsi="Arial" w:cs="Arial"/>
          <w:i/>
          <w:iCs/>
          <w:sz w:val="18"/>
          <w:szCs w:val="18"/>
        </w:rPr>
        <w:br/>
        <w:t xml:space="preserve">z art. 233 </w:t>
      </w:r>
      <w:r w:rsidRPr="00AC6794">
        <w:rPr>
          <w:rFonts w:ascii="Arial" w:hAnsi="Arial" w:cs="Arial"/>
          <w:i/>
          <w:iCs/>
          <w:sz w:val="18"/>
          <w:szCs w:val="18"/>
        </w:rPr>
        <w:t>§ 1 kodeksu karnego („kto, składając z</w:t>
      </w:r>
      <w:r w:rsidR="00353106" w:rsidRPr="00AC6794">
        <w:rPr>
          <w:rFonts w:ascii="Arial" w:hAnsi="Arial" w:cs="Arial"/>
          <w:i/>
          <w:iCs/>
          <w:sz w:val="18"/>
          <w:szCs w:val="18"/>
        </w:rPr>
        <w:t xml:space="preserve">eznanie mające służyć </w:t>
      </w:r>
      <w:r w:rsidR="00353106" w:rsidRPr="00AC6794">
        <w:rPr>
          <w:rFonts w:ascii="Arial" w:hAnsi="Arial" w:cs="Arial"/>
          <w:i/>
          <w:iCs/>
          <w:sz w:val="18"/>
          <w:szCs w:val="18"/>
        </w:rPr>
        <w:br/>
        <w:t xml:space="preserve">za dowód </w:t>
      </w:r>
      <w:r w:rsidRPr="00AC6794">
        <w:rPr>
          <w:rFonts w:ascii="Arial" w:hAnsi="Arial" w:cs="Arial"/>
          <w:i/>
          <w:iCs/>
          <w:sz w:val="18"/>
          <w:szCs w:val="18"/>
        </w:rPr>
        <w:t xml:space="preserve">w postępowaniu sądowym lub w innym postępowaniu prowadzonym na podstawie ustawy, zeznaje nieprawdę lub zataja prawdę, podlega karze pozbawienia wolności do lat 3”). </w:t>
      </w:r>
    </w:p>
    <w:p w14:paraId="0E158CAE" w14:textId="77777777" w:rsidR="00167F50" w:rsidRPr="00AC6794" w:rsidRDefault="00167F50" w:rsidP="00167F50">
      <w:pPr>
        <w:ind w:left="3402"/>
        <w:jc w:val="both"/>
        <w:rPr>
          <w:rFonts w:ascii="Arial" w:hAnsi="Arial" w:cs="Arial"/>
          <w:i/>
          <w:iCs/>
          <w:sz w:val="18"/>
          <w:szCs w:val="18"/>
        </w:rPr>
      </w:pPr>
      <w:r w:rsidRPr="00AC6794">
        <w:rPr>
          <w:rFonts w:ascii="Arial" w:hAnsi="Arial" w:cs="Arial"/>
          <w:i/>
          <w:iCs/>
          <w:sz w:val="18"/>
          <w:szCs w:val="18"/>
        </w:rPr>
        <w:t>Prawdziwość powyższych danych potwierdzam własnoręcznym podpisem:</w:t>
      </w:r>
    </w:p>
    <w:p w14:paraId="6BC29FE9" w14:textId="77777777" w:rsidR="00167F50" w:rsidRPr="00AC6794" w:rsidRDefault="00167F50" w:rsidP="00167F5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30940E3" w14:textId="77777777" w:rsidR="00064710" w:rsidRPr="00AC6794" w:rsidRDefault="00167F50" w:rsidP="00064710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  <w:t xml:space="preserve">                               </w:t>
      </w:r>
      <w:r w:rsidR="00353106" w:rsidRPr="00AC6794">
        <w:rPr>
          <w:rFonts w:ascii="Arial" w:hAnsi="Arial" w:cs="Arial"/>
          <w:sz w:val="22"/>
          <w:szCs w:val="22"/>
        </w:rPr>
        <w:t xml:space="preserve">                         </w:t>
      </w:r>
      <w:r w:rsidR="00064710" w:rsidRPr="00AC6794">
        <w:rPr>
          <w:rFonts w:ascii="Arial" w:hAnsi="Arial" w:cs="Arial"/>
          <w:sz w:val="22"/>
          <w:szCs w:val="22"/>
        </w:rPr>
        <w:t xml:space="preserve">                                                         ……………………………………………</w:t>
      </w:r>
    </w:p>
    <w:p w14:paraId="550B1948" w14:textId="77777777" w:rsidR="00064710" w:rsidRPr="00AC6794" w:rsidRDefault="00064710" w:rsidP="00064710">
      <w:pPr>
        <w:spacing w:line="276" w:lineRule="auto"/>
        <w:ind w:left="4678"/>
        <w:jc w:val="right"/>
        <w:rPr>
          <w:rFonts w:ascii="Arial" w:hAnsi="Arial" w:cs="Arial"/>
          <w:i/>
          <w:iCs/>
          <w:sz w:val="16"/>
          <w:szCs w:val="16"/>
        </w:rPr>
      </w:pPr>
      <w:r w:rsidRPr="00AC6794">
        <w:rPr>
          <w:rFonts w:ascii="Arial" w:hAnsi="Arial" w:cs="Arial"/>
          <w:i/>
          <w:iCs/>
          <w:sz w:val="16"/>
          <w:szCs w:val="16"/>
        </w:rPr>
        <w:t xml:space="preserve"> podpis(y)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AC6794">
        <w:rPr>
          <w:rFonts w:ascii="Arial" w:hAnsi="Arial" w:cs="Arial"/>
          <w:i/>
          <w:iCs/>
          <w:sz w:val="16"/>
          <w:szCs w:val="16"/>
        </w:rPr>
        <w:t>osoby(</w:t>
      </w:r>
      <w:proofErr w:type="spellStart"/>
      <w:r w:rsidRPr="00AC6794">
        <w:rPr>
          <w:rFonts w:ascii="Arial" w:hAnsi="Arial" w:cs="Arial"/>
          <w:i/>
          <w:iCs/>
          <w:sz w:val="16"/>
          <w:szCs w:val="16"/>
        </w:rPr>
        <w:t>ób</w:t>
      </w:r>
      <w:proofErr w:type="spellEnd"/>
      <w:r w:rsidRPr="00AC6794">
        <w:rPr>
          <w:rFonts w:ascii="Arial" w:hAnsi="Arial" w:cs="Arial"/>
          <w:i/>
          <w:iCs/>
          <w:sz w:val="16"/>
          <w:szCs w:val="16"/>
        </w:rPr>
        <w:t>) uprawnionej(</w:t>
      </w:r>
      <w:proofErr w:type="spellStart"/>
      <w:r w:rsidRPr="00AC6794">
        <w:rPr>
          <w:rFonts w:ascii="Arial" w:hAnsi="Arial" w:cs="Arial"/>
          <w:i/>
          <w:iCs/>
          <w:sz w:val="16"/>
          <w:szCs w:val="16"/>
        </w:rPr>
        <w:t>ych</w:t>
      </w:r>
      <w:proofErr w:type="spellEnd"/>
      <w:r w:rsidRPr="00AC6794">
        <w:rPr>
          <w:rFonts w:ascii="Arial" w:hAnsi="Arial" w:cs="Arial"/>
          <w:i/>
          <w:iCs/>
          <w:sz w:val="16"/>
          <w:szCs w:val="16"/>
        </w:rPr>
        <w:t xml:space="preserve">) </w:t>
      </w:r>
      <w:r w:rsidRPr="00AC6794">
        <w:rPr>
          <w:rFonts w:ascii="Arial" w:hAnsi="Arial" w:cs="Arial"/>
          <w:i/>
          <w:iCs/>
          <w:sz w:val="16"/>
          <w:szCs w:val="16"/>
        </w:rPr>
        <w:br/>
        <w:t>do składania oświadczeń w imieniu Wykonawcy.</w:t>
      </w:r>
    </w:p>
    <w:p w14:paraId="5D1F3168" w14:textId="63F181B1" w:rsidR="00167F50" w:rsidRPr="00AC6794" w:rsidRDefault="00167F50" w:rsidP="00064710">
      <w:pPr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10B739A0" w14:textId="77777777" w:rsidR="00167F50" w:rsidRPr="00AC6794" w:rsidRDefault="00167F50" w:rsidP="00167F50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C6794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602A769B" w14:textId="77777777" w:rsidR="00167F50" w:rsidRPr="00AC6794" w:rsidRDefault="00167F50" w:rsidP="00167F5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814FD16" w14:textId="77777777" w:rsidR="00167F50" w:rsidRPr="00AC6794" w:rsidRDefault="00167F50" w:rsidP="00167F5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C6794">
        <w:rPr>
          <w:rFonts w:ascii="Arial" w:hAnsi="Arial" w:cs="Arial"/>
          <w:sz w:val="24"/>
          <w:szCs w:val="24"/>
        </w:rPr>
        <w:t xml:space="preserve">Oświadczam, że wszystkie informacje podane w powyższych oświadczeniach </w:t>
      </w:r>
      <w:r w:rsidR="00353106" w:rsidRPr="00AC6794">
        <w:rPr>
          <w:rFonts w:ascii="Arial" w:hAnsi="Arial" w:cs="Arial"/>
          <w:sz w:val="24"/>
          <w:szCs w:val="24"/>
        </w:rPr>
        <w:br/>
        <w:t xml:space="preserve">są aktualne </w:t>
      </w:r>
      <w:r w:rsidRPr="00AC6794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383E1A99" w14:textId="77777777" w:rsidR="00167F50" w:rsidRPr="00AC6794" w:rsidRDefault="00167F50" w:rsidP="00167F5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18F1EBF" w14:textId="77777777" w:rsidR="00167F50" w:rsidRPr="00AC6794" w:rsidRDefault="00167F50" w:rsidP="00167F5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 xml:space="preserve">…………….……. </w:t>
      </w:r>
      <w:r w:rsidRPr="00AC6794">
        <w:rPr>
          <w:rFonts w:ascii="Arial" w:hAnsi="Arial" w:cs="Arial"/>
          <w:i/>
          <w:sz w:val="22"/>
          <w:szCs w:val="22"/>
        </w:rPr>
        <w:t>(</w:t>
      </w:r>
      <w:r w:rsidRPr="00AC6794">
        <w:rPr>
          <w:rFonts w:ascii="Arial" w:hAnsi="Arial" w:cs="Arial"/>
          <w:i/>
          <w:sz w:val="16"/>
          <w:szCs w:val="16"/>
        </w:rPr>
        <w:t>miejscowość</w:t>
      </w:r>
      <w:r w:rsidRPr="00AC6794">
        <w:rPr>
          <w:rFonts w:ascii="Arial" w:hAnsi="Arial" w:cs="Arial"/>
          <w:i/>
          <w:sz w:val="22"/>
          <w:szCs w:val="22"/>
        </w:rPr>
        <w:t xml:space="preserve">), </w:t>
      </w:r>
      <w:r w:rsidRPr="00AC6794">
        <w:rPr>
          <w:rFonts w:ascii="Arial" w:hAnsi="Arial" w:cs="Arial"/>
          <w:sz w:val="22"/>
          <w:szCs w:val="22"/>
        </w:rPr>
        <w:t xml:space="preserve">dnia ………….……. r. </w:t>
      </w:r>
    </w:p>
    <w:p w14:paraId="2A9B63F3" w14:textId="77777777" w:rsidR="00167F50" w:rsidRPr="00AC6794" w:rsidRDefault="00167F50" w:rsidP="00167F5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6561D99" w14:textId="77777777" w:rsidR="00167F50" w:rsidRPr="00AC6794" w:rsidRDefault="00167F50" w:rsidP="00167F50">
      <w:pPr>
        <w:ind w:left="3402"/>
        <w:jc w:val="both"/>
        <w:rPr>
          <w:rFonts w:ascii="Arial" w:hAnsi="Arial" w:cs="Arial"/>
          <w:i/>
          <w:iCs/>
          <w:sz w:val="18"/>
          <w:szCs w:val="18"/>
        </w:rPr>
      </w:pPr>
      <w:r w:rsidRPr="00AC6794">
        <w:rPr>
          <w:rFonts w:ascii="Arial" w:hAnsi="Arial" w:cs="Arial"/>
          <w:i/>
          <w:iCs/>
          <w:sz w:val="18"/>
          <w:szCs w:val="18"/>
        </w:rPr>
        <w:t>Uprzedzony o odpowiedzialności karnej za fałszyw</w:t>
      </w:r>
      <w:r w:rsidR="00353106" w:rsidRPr="00AC6794">
        <w:rPr>
          <w:rFonts w:ascii="Arial" w:hAnsi="Arial" w:cs="Arial"/>
          <w:i/>
          <w:iCs/>
          <w:sz w:val="18"/>
          <w:szCs w:val="18"/>
        </w:rPr>
        <w:t xml:space="preserve">e zeznania, zgodnie </w:t>
      </w:r>
      <w:r w:rsidR="00353106" w:rsidRPr="00AC6794">
        <w:rPr>
          <w:rFonts w:ascii="Arial" w:hAnsi="Arial" w:cs="Arial"/>
          <w:i/>
          <w:iCs/>
          <w:sz w:val="18"/>
          <w:szCs w:val="18"/>
        </w:rPr>
        <w:br/>
        <w:t xml:space="preserve">z art. 233 </w:t>
      </w:r>
      <w:r w:rsidRPr="00AC6794">
        <w:rPr>
          <w:rFonts w:ascii="Arial" w:hAnsi="Arial" w:cs="Arial"/>
          <w:i/>
          <w:iCs/>
          <w:sz w:val="18"/>
          <w:szCs w:val="18"/>
        </w:rPr>
        <w:t>§ 1 kodeksu karnego („kto, składając zeznanie mając</w:t>
      </w:r>
      <w:r w:rsidR="00353106" w:rsidRPr="00AC6794">
        <w:rPr>
          <w:rFonts w:ascii="Arial" w:hAnsi="Arial" w:cs="Arial"/>
          <w:i/>
          <w:iCs/>
          <w:sz w:val="18"/>
          <w:szCs w:val="18"/>
        </w:rPr>
        <w:t xml:space="preserve">e służyć </w:t>
      </w:r>
      <w:r w:rsidR="00353106" w:rsidRPr="00AC6794">
        <w:rPr>
          <w:rFonts w:ascii="Arial" w:hAnsi="Arial" w:cs="Arial"/>
          <w:i/>
          <w:iCs/>
          <w:sz w:val="18"/>
          <w:szCs w:val="18"/>
        </w:rPr>
        <w:br/>
        <w:t xml:space="preserve">za dowód </w:t>
      </w:r>
      <w:r w:rsidRPr="00AC6794">
        <w:rPr>
          <w:rFonts w:ascii="Arial" w:hAnsi="Arial" w:cs="Arial"/>
          <w:i/>
          <w:iCs/>
          <w:sz w:val="18"/>
          <w:szCs w:val="18"/>
        </w:rPr>
        <w:t xml:space="preserve">w postępowaniu sądowym lub w innym postępowaniu prowadzonym na podstawie ustawy, zeznaje nieprawdę lub zataja prawdę, podlega karze pozbawienia wolności do lat 3”). </w:t>
      </w:r>
    </w:p>
    <w:p w14:paraId="50BA3286" w14:textId="77777777" w:rsidR="00167F50" w:rsidRPr="00AC6794" w:rsidRDefault="00167F50" w:rsidP="00167F50">
      <w:pPr>
        <w:ind w:left="3402"/>
        <w:jc w:val="both"/>
        <w:rPr>
          <w:rFonts w:ascii="Arial" w:hAnsi="Arial" w:cs="Arial"/>
          <w:i/>
          <w:iCs/>
          <w:sz w:val="18"/>
          <w:szCs w:val="18"/>
        </w:rPr>
      </w:pPr>
      <w:r w:rsidRPr="00AC6794">
        <w:rPr>
          <w:rFonts w:ascii="Arial" w:hAnsi="Arial" w:cs="Arial"/>
          <w:i/>
          <w:iCs/>
          <w:sz w:val="18"/>
          <w:szCs w:val="18"/>
        </w:rPr>
        <w:t>Prawdziwość powyższych danych potwierdzam własnoręcznym podpisem:</w:t>
      </w:r>
    </w:p>
    <w:p w14:paraId="12312483" w14:textId="77777777" w:rsidR="00167F50" w:rsidRPr="00AC6794" w:rsidRDefault="00167F50" w:rsidP="00167F5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952AA77" w14:textId="13CF3897" w:rsidR="00064710" w:rsidRPr="00AC6794" w:rsidRDefault="00167F50" w:rsidP="00064710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  <w:t xml:space="preserve">                               </w:t>
      </w:r>
      <w:r w:rsidR="00353106" w:rsidRPr="00AC6794">
        <w:rPr>
          <w:rFonts w:ascii="Arial" w:hAnsi="Arial" w:cs="Arial"/>
          <w:sz w:val="22"/>
          <w:szCs w:val="22"/>
        </w:rPr>
        <w:t xml:space="preserve">                         </w:t>
      </w:r>
      <w:r w:rsidR="00064710" w:rsidRPr="00AC6794">
        <w:rPr>
          <w:rFonts w:ascii="Arial" w:hAnsi="Arial" w:cs="Arial"/>
          <w:sz w:val="22"/>
          <w:szCs w:val="22"/>
        </w:rPr>
        <w:t xml:space="preserve">                                                         ……………………………………………</w:t>
      </w:r>
    </w:p>
    <w:p w14:paraId="0D9BBEA5" w14:textId="46613F0F" w:rsidR="00167F50" w:rsidRPr="00AC6794" w:rsidRDefault="00064710" w:rsidP="007629EC">
      <w:pPr>
        <w:spacing w:line="276" w:lineRule="auto"/>
        <w:ind w:left="4678"/>
        <w:jc w:val="right"/>
        <w:rPr>
          <w:rFonts w:ascii="Arial" w:hAnsi="Arial" w:cs="Arial"/>
          <w:sz w:val="24"/>
          <w:szCs w:val="24"/>
        </w:rPr>
      </w:pPr>
      <w:r w:rsidRPr="00AC6794">
        <w:rPr>
          <w:rFonts w:ascii="Arial" w:hAnsi="Arial" w:cs="Arial"/>
          <w:i/>
          <w:iCs/>
          <w:sz w:val="16"/>
          <w:szCs w:val="16"/>
        </w:rPr>
        <w:t xml:space="preserve"> podpis(y)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AC6794">
        <w:rPr>
          <w:rFonts w:ascii="Arial" w:hAnsi="Arial" w:cs="Arial"/>
          <w:i/>
          <w:iCs/>
          <w:sz w:val="16"/>
          <w:szCs w:val="16"/>
        </w:rPr>
        <w:t>osoby(</w:t>
      </w:r>
      <w:proofErr w:type="spellStart"/>
      <w:r w:rsidRPr="00AC6794">
        <w:rPr>
          <w:rFonts w:ascii="Arial" w:hAnsi="Arial" w:cs="Arial"/>
          <w:i/>
          <w:iCs/>
          <w:sz w:val="16"/>
          <w:szCs w:val="16"/>
        </w:rPr>
        <w:t>ób</w:t>
      </w:r>
      <w:proofErr w:type="spellEnd"/>
      <w:r w:rsidRPr="00AC6794">
        <w:rPr>
          <w:rFonts w:ascii="Arial" w:hAnsi="Arial" w:cs="Arial"/>
          <w:i/>
          <w:iCs/>
          <w:sz w:val="16"/>
          <w:szCs w:val="16"/>
        </w:rPr>
        <w:t>) uprawnionej(</w:t>
      </w:r>
      <w:proofErr w:type="spellStart"/>
      <w:r w:rsidRPr="00AC6794">
        <w:rPr>
          <w:rFonts w:ascii="Arial" w:hAnsi="Arial" w:cs="Arial"/>
          <w:i/>
          <w:iCs/>
          <w:sz w:val="16"/>
          <w:szCs w:val="16"/>
        </w:rPr>
        <w:t>ych</w:t>
      </w:r>
      <w:proofErr w:type="spellEnd"/>
      <w:r w:rsidRPr="00AC6794">
        <w:rPr>
          <w:rFonts w:ascii="Arial" w:hAnsi="Arial" w:cs="Arial"/>
          <w:i/>
          <w:iCs/>
          <w:sz w:val="16"/>
          <w:szCs w:val="16"/>
        </w:rPr>
        <w:t xml:space="preserve">) </w:t>
      </w:r>
      <w:r w:rsidRPr="00AC6794">
        <w:rPr>
          <w:rFonts w:ascii="Arial" w:hAnsi="Arial" w:cs="Arial"/>
          <w:i/>
          <w:iCs/>
          <w:sz w:val="16"/>
          <w:szCs w:val="16"/>
        </w:rPr>
        <w:br/>
        <w:t>do składania oświadczeń w imieniu Wykonawcy.</w:t>
      </w:r>
    </w:p>
    <w:p w14:paraId="2AED8853" w14:textId="77777777" w:rsidR="00167F50" w:rsidRPr="00AC6794" w:rsidRDefault="00167F50" w:rsidP="001A4A66">
      <w:pPr>
        <w:rPr>
          <w:rFonts w:ascii="Arial" w:hAnsi="Arial" w:cs="Arial"/>
          <w:b/>
          <w:sz w:val="24"/>
          <w:szCs w:val="24"/>
        </w:rPr>
      </w:pPr>
    </w:p>
    <w:p w14:paraId="75939D75" w14:textId="77777777" w:rsidR="00167F50" w:rsidRPr="00AC6794" w:rsidRDefault="00167F50" w:rsidP="001A4A66">
      <w:pPr>
        <w:rPr>
          <w:rFonts w:ascii="Arial" w:hAnsi="Arial" w:cs="Arial"/>
          <w:b/>
          <w:sz w:val="24"/>
          <w:szCs w:val="24"/>
        </w:rPr>
      </w:pPr>
    </w:p>
    <w:p w14:paraId="3B0C9262" w14:textId="77777777" w:rsidR="00167F50" w:rsidRPr="00AC6794" w:rsidRDefault="00167F50" w:rsidP="001A4A66">
      <w:pPr>
        <w:rPr>
          <w:rFonts w:ascii="Arial" w:hAnsi="Arial" w:cs="Arial"/>
          <w:b/>
          <w:sz w:val="24"/>
          <w:szCs w:val="24"/>
        </w:rPr>
      </w:pPr>
    </w:p>
    <w:sectPr w:rsidR="00167F50" w:rsidRPr="00AC6794" w:rsidSect="00A67D63">
      <w:footerReference w:type="default" r:id="rId9"/>
      <w:pgSz w:w="11907" w:h="16840"/>
      <w:pgMar w:top="851" w:right="1134" w:bottom="1134" w:left="1418" w:header="567" w:footer="62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684ED" w14:textId="77777777" w:rsidR="005D230C" w:rsidRDefault="005D230C">
      <w:r>
        <w:separator/>
      </w:r>
    </w:p>
  </w:endnote>
  <w:endnote w:type="continuationSeparator" w:id="0">
    <w:p w14:paraId="53200234" w14:textId="77777777" w:rsidR="005D230C" w:rsidRDefault="005D2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18256330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5BA17169" w14:textId="2D86FA42" w:rsidR="00AA43D9" w:rsidRPr="00DF1B01" w:rsidRDefault="00AA43D9">
        <w:pPr>
          <w:pStyle w:val="Stopka"/>
          <w:jc w:val="right"/>
          <w:rPr>
            <w:rFonts w:ascii="Arial" w:hAnsi="Arial" w:cs="Arial"/>
          </w:rPr>
        </w:pPr>
        <w:r w:rsidRPr="00DF1B01">
          <w:rPr>
            <w:rFonts w:ascii="Arial" w:hAnsi="Arial" w:cs="Arial"/>
          </w:rPr>
          <w:fldChar w:fldCharType="begin"/>
        </w:r>
        <w:r w:rsidRPr="00DF1B01">
          <w:rPr>
            <w:rFonts w:ascii="Arial" w:hAnsi="Arial" w:cs="Arial"/>
          </w:rPr>
          <w:instrText xml:space="preserve"> PAGE   \* MERGEFORMAT </w:instrText>
        </w:r>
        <w:r w:rsidRPr="00DF1B01">
          <w:rPr>
            <w:rFonts w:ascii="Arial" w:hAnsi="Arial" w:cs="Arial"/>
          </w:rPr>
          <w:fldChar w:fldCharType="separate"/>
        </w:r>
        <w:r w:rsidR="0089698E">
          <w:rPr>
            <w:rFonts w:ascii="Arial" w:hAnsi="Arial" w:cs="Arial"/>
            <w:noProof/>
          </w:rPr>
          <w:t>2</w:t>
        </w:r>
        <w:r w:rsidRPr="00DF1B01">
          <w:rPr>
            <w:rFonts w:ascii="Arial" w:hAnsi="Arial" w:cs="Arial"/>
            <w:noProof/>
          </w:rPr>
          <w:fldChar w:fldCharType="end"/>
        </w:r>
      </w:p>
    </w:sdtContent>
  </w:sdt>
  <w:p w14:paraId="5B88B7F6" w14:textId="77777777" w:rsidR="00AA43D9" w:rsidRPr="00DF1B01" w:rsidRDefault="00AA43D9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A020D" w14:textId="77777777" w:rsidR="005D230C" w:rsidRDefault="005D230C">
      <w:r>
        <w:separator/>
      </w:r>
    </w:p>
  </w:footnote>
  <w:footnote w:type="continuationSeparator" w:id="0">
    <w:p w14:paraId="2A28CE8E" w14:textId="77777777" w:rsidR="005D230C" w:rsidRDefault="005D23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4"/>
        <w:szCs w:val="24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</w:r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964"/>
        </w:tabs>
        <w:ind w:left="907" w:firstLine="57"/>
      </w:pPr>
    </w:lvl>
    <w:lvl w:ilvl="3">
      <w:start w:val="1"/>
      <w:numFmt w:val="decimal"/>
      <w:lvlText w:val="%4."/>
      <w:lvlJc w:val="left"/>
      <w:pPr>
        <w:tabs>
          <w:tab w:val="num" w:pos="3030"/>
        </w:tabs>
        <w:ind w:left="3030" w:hanging="51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28673E9"/>
    <w:multiLevelType w:val="hybridMultilevel"/>
    <w:tmpl w:val="8E527F96"/>
    <w:lvl w:ilvl="0" w:tplc="5B2AC5BE">
      <w:start w:val="1"/>
      <w:numFmt w:val="decimal"/>
      <w:lvlText w:val="%1)"/>
      <w:lvlJc w:val="left"/>
      <w:pPr>
        <w:ind w:left="15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6" w:hanging="360"/>
      </w:pPr>
    </w:lvl>
    <w:lvl w:ilvl="2" w:tplc="0415001B" w:tentative="1">
      <w:start w:val="1"/>
      <w:numFmt w:val="lowerRoman"/>
      <w:lvlText w:val="%3."/>
      <w:lvlJc w:val="right"/>
      <w:pPr>
        <w:ind w:left="2956" w:hanging="180"/>
      </w:pPr>
    </w:lvl>
    <w:lvl w:ilvl="3" w:tplc="0415000F" w:tentative="1">
      <w:start w:val="1"/>
      <w:numFmt w:val="decimal"/>
      <w:lvlText w:val="%4."/>
      <w:lvlJc w:val="left"/>
      <w:pPr>
        <w:ind w:left="3676" w:hanging="360"/>
      </w:pPr>
    </w:lvl>
    <w:lvl w:ilvl="4" w:tplc="04150019" w:tentative="1">
      <w:start w:val="1"/>
      <w:numFmt w:val="lowerLetter"/>
      <w:lvlText w:val="%5."/>
      <w:lvlJc w:val="left"/>
      <w:pPr>
        <w:ind w:left="4396" w:hanging="360"/>
      </w:pPr>
    </w:lvl>
    <w:lvl w:ilvl="5" w:tplc="0415001B" w:tentative="1">
      <w:start w:val="1"/>
      <w:numFmt w:val="lowerRoman"/>
      <w:lvlText w:val="%6."/>
      <w:lvlJc w:val="right"/>
      <w:pPr>
        <w:ind w:left="5116" w:hanging="180"/>
      </w:pPr>
    </w:lvl>
    <w:lvl w:ilvl="6" w:tplc="0415000F" w:tentative="1">
      <w:start w:val="1"/>
      <w:numFmt w:val="decimal"/>
      <w:lvlText w:val="%7."/>
      <w:lvlJc w:val="left"/>
      <w:pPr>
        <w:ind w:left="5836" w:hanging="360"/>
      </w:pPr>
    </w:lvl>
    <w:lvl w:ilvl="7" w:tplc="04150019" w:tentative="1">
      <w:start w:val="1"/>
      <w:numFmt w:val="lowerLetter"/>
      <w:lvlText w:val="%8."/>
      <w:lvlJc w:val="left"/>
      <w:pPr>
        <w:ind w:left="6556" w:hanging="360"/>
      </w:pPr>
    </w:lvl>
    <w:lvl w:ilvl="8" w:tplc="0415001B" w:tentative="1">
      <w:start w:val="1"/>
      <w:numFmt w:val="lowerRoman"/>
      <w:lvlText w:val="%9."/>
      <w:lvlJc w:val="right"/>
      <w:pPr>
        <w:ind w:left="7276" w:hanging="180"/>
      </w:pPr>
    </w:lvl>
  </w:abstractNum>
  <w:abstractNum w:abstractNumId="10" w15:restartNumberingAfterBreak="0">
    <w:nsid w:val="038122D3"/>
    <w:multiLevelType w:val="hybridMultilevel"/>
    <w:tmpl w:val="A2984E8A"/>
    <w:lvl w:ilvl="0" w:tplc="566013AE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8D39BF"/>
    <w:multiLevelType w:val="hybridMultilevel"/>
    <w:tmpl w:val="0AB0748A"/>
    <w:lvl w:ilvl="0" w:tplc="FD58C4E0">
      <w:start w:val="1"/>
      <w:numFmt w:val="decimal"/>
      <w:lvlText w:val="%1."/>
      <w:lvlJc w:val="left"/>
      <w:pPr>
        <w:ind w:left="862" w:hanging="360"/>
      </w:pPr>
      <w:rPr>
        <w:b/>
        <w:bCs/>
      </w:rPr>
    </w:lvl>
    <w:lvl w:ilvl="1" w:tplc="04150013">
      <w:start w:val="1"/>
      <w:numFmt w:val="upperRoman"/>
      <w:lvlText w:val="%2."/>
      <w:lvlJc w:val="right"/>
      <w:pPr>
        <w:ind w:left="1582" w:hanging="360"/>
      </w:pPr>
      <w:rPr>
        <w:b/>
        <w:bCs/>
        <w:color w:val="auto"/>
      </w:rPr>
    </w:lvl>
    <w:lvl w:ilvl="2" w:tplc="DAC8BC48">
      <w:start w:val="1"/>
      <w:numFmt w:val="decimal"/>
      <w:lvlText w:val="%3."/>
      <w:lvlJc w:val="right"/>
      <w:pPr>
        <w:ind w:left="3196" w:hanging="360"/>
      </w:pPr>
      <w:rPr>
        <w:rFonts w:ascii="Arial" w:eastAsia="Times New Roman" w:hAnsi="Arial" w:cs="Arial" w:hint="default"/>
        <w:b/>
        <w:bCs w:val="0"/>
        <w:i w:val="0"/>
        <w:color w:val="auto"/>
      </w:rPr>
    </w:lvl>
    <w:lvl w:ilvl="3" w:tplc="AD74EB5A">
      <w:start w:val="1"/>
      <w:numFmt w:val="upperLetter"/>
      <w:lvlText w:val="%4."/>
      <w:lvlJc w:val="left"/>
      <w:pPr>
        <w:ind w:left="3022" w:hanging="360"/>
      </w:pPr>
      <w:rPr>
        <w:rFonts w:hint="default"/>
      </w:rPr>
    </w:lvl>
    <w:lvl w:ilvl="4" w:tplc="68224F16">
      <w:start w:val="1"/>
      <w:numFmt w:val="lowerLetter"/>
      <w:lvlText w:val="%5)"/>
      <w:lvlJc w:val="left"/>
      <w:pPr>
        <w:ind w:left="3742" w:hanging="360"/>
      </w:pPr>
      <w:rPr>
        <w:rFonts w:hint="default"/>
      </w:rPr>
    </w:lvl>
    <w:lvl w:ilvl="5" w:tplc="C2049CE2">
      <w:start w:val="1"/>
      <w:numFmt w:val="decimal"/>
      <w:lvlText w:val="1.%6"/>
      <w:lvlJc w:val="left"/>
      <w:pPr>
        <w:ind w:left="4462" w:hanging="180"/>
      </w:pPr>
      <w:rPr>
        <w:rFonts w:hint="default"/>
        <w:b w:val="0"/>
        <w:i w:val="0"/>
        <w:color w:val="auto"/>
      </w:rPr>
    </w:lvl>
    <w:lvl w:ilvl="6" w:tplc="ADB81E3E">
      <w:start w:val="20"/>
      <w:numFmt w:val="decimal"/>
      <w:lvlText w:val="%7"/>
      <w:lvlJc w:val="left"/>
      <w:pPr>
        <w:ind w:left="5182" w:hanging="360"/>
      </w:pPr>
      <w:rPr>
        <w:rFonts w:hint="default"/>
        <w:b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06ED5AC4"/>
    <w:multiLevelType w:val="hybridMultilevel"/>
    <w:tmpl w:val="876A7F44"/>
    <w:lvl w:ilvl="0" w:tplc="C9B814C0">
      <w:start w:val="1"/>
      <w:numFmt w:val="decimal"/>
      <w:lvlText w:val="%1)"/>
      <w:lvlJc w:val="left"/>
      <w:pPr>
        <w:ind w:left="1353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085A090A"/>
    <w:multiLevelType w:val="hybridMultilevel"/>
    <w:tmpl w:val="B91CFA58"/>
    <w:lvl w:ilvl="0" w:tplc="04150017">
      <w:start w:val="1"/>
      <w:numFmt w:val="lowerLetter"/>
      <w:lvlText w:val="%1)"/>
      <w:lvlJc w:val="left"/>
      <w:pPr>
        <w:ind w:left="1855" w:hanging="360"/>
      </w:pPr>
      <w:rPr>
        <w:rFonts w:hint="default"/>
      </w:rPr>
    </w:lvl>
    <w:lvl w:ilvl="1" w:tplc="8E920900">
      <w:start w:val="1"/>
      <w:numFmt w:val="bullet"/>
      <w:lvlText w:val="−"/>
      <w:lvlJc w:val="left"/>
      <w:pPr>
        <w:ind w:left="2575" w:hanging="360"/>
      </w:pPr>
      <w:rPr>
        <w:rFonts w:ascii="Times New Roman" w:hAnsi="Times New Roman" w:cs="Times New Roman" w:hint="default"/>
        <w:b/>
        <w:bCs/>
        <w:i w:val="0"/>
        <w:color w:val="auto"/>
      </w:rPr>
    </w:lvl>
    <w:lvl w:ilvl="2" w:tplc="041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5" w15:restartNumberingAfterBreak="0">
    <w:nsid w:val="0A66280D"/>
    <w:multiLevelType w:val="hybridMultilevel"/>
    <w:tmpl w:val="589001C6"/>
    <w:lvl w:ilvl="0" w:tplc="90545D4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0BC24238"/>
    <w:multiLevelType w:val="hybridMultilevel"/>
    <w:tmpl w:val="6FEC3F22"/>
    <w:lvl w:ilvl="0" w:tplc="4B26709A">
      <w:start w:val="1"/>
      <w:numFmt w:val="decimal"/>
      <w:lvlText w:val="%1."/>
      <w:lvlJc w:val="left"/>
      <w:pPr>
        <w:ind w:left="1429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8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9" w15:restartNumberingAfterBreak="0">
    <w:nsid w:val="0D4B1CA9"/>
    <w:multiLevelType w:val="hybridMultilevel"/>
    <w:tmpl w:val="0C94FDF0"/>
    <w:lvl w:ilvl="0" w:tplc="6C7E9836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0D5D4B28"/>
    <w:multiLevelType w:val="singleLevel"/>
    <w:tmpl w:val="04150001"/>
    <w:lvl w:ilvl="0">
      <w:start w:val="1"/>
      <w:numFmt w:val="bullet"/>
      <w:pStyle w:val="lista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1" w15:restartNumberingAfterBreak="0">
    <w:nsid w:val="11983198"/>
    <w:multiLevelType w:val="hybridMultilevel"/>
    <w:tmpl w:val="7460F4EC"/>
    <w:lvl w:ilvl="0" w:tplc="BB2614C6">
      <w:start w:val="1"/>
      <w:numFmt w:val="decimal"/>
      <w:lvlText w:val="%1)"/>
      <w:lvlJc w:val="left"/>
      <w:pPr>
        <w:ind w:left="786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12916C1D"/>
    <w:multiLevelType w:val="multilevel"/>
    <w:tmpl w:val="3B2EDED8"/>
    <w:lvl w:ilvl="0">
      <w:start w:val="4"/>
      <w:numFmt w:val="upperRoman"/>
      <w:lvlText w:val="%1."/>
      <w:lvlJc w:val="right"/>
      <w:pPr>
        <w:ind w:left="1512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1557" w:hanging="405"/>
      </w:pPr>
      <w:rPr>
        <w:rFonts w:eastAsia="Times New Roman" w:hint="default"/>
        <w:b/>
      </w:rPr>
    </w:lvl>
    <w:lvl w:ilvl="2">
      <w:start w:val="1"/>
      <w:numFmt w:val="decimal"/>
      <w:lvlText w:val="%3)"/>
      <w:lvlJc w:val="left"/>
      <w:pPr>
        <w:ind w:left="1872" w:hanging="720"/>
      </w:pPr>
      <w:rPr>
        <w:rFonts w:hint="default"/>
        <w:b/>
        <w:bCs w:val="0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2232" w:hanging="108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232" w:hanging="1080"/>
      </w:pPr>
      <w:rPr>
        <w:rFonts w:eastAsia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92" w:hanging="1440"/>
      </w:pPr>
      <w:rPr>
        <w:rFonts w:eastAsia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92" w:hanging="1440"/>
      </w:pPr>
      <w:rPr>
        <w:rFonts w:eastAsia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952" w:hanging="1800"/>
      </w:pPr>
      <w:rPr>
        <w:rFonts w:eastAsia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952" w:hanging="1800"/>
      </w:pPr>
      <w:rPr>
        <w:rFonts w:eastAsia="Times New Roman" w:hint="default"/>
        <w:b w:val="0"/>
      </w:rPr>
    </w:lvl>
  </w:abstractNum>
  <w:abstractNum w:abstractNumId="23" w15:restartNumberingAfterBreak="0">
    <w:nsid w:val="12993DCD"/>
    <w:multiLevelType w:val="hybridMultilevel"/>
    <w:tmpl w:val="3C66936A"/>
    <w:lvl w:ilvl="0" w:tplc="E4A2C2D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 w15:restartNumberingAfterBreak="0">
    <w:nsid w:val="12E34B73"/>
    <w:multiLevelType w:val="hybridMultilevel"/>
    <w:tmpl w:val="6D1EBA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35C6DB7"/>
    <w:multiLevelType w:val="hybridMultilevel"/>
    <w:tmpl w:val="0AB0748A"/>
    <w:lvl w:ilvl="0" w:tplc="FD58C4E0">
      <w:start w:val="1"/>
      <w:numFmt w:val="decimal"/>
      <w:lvlText w:val="%1."/>
      <w:lvlJc w:val="left"/>
      <w:pPr>
        <w:ind w:left="862" w:hanging="360"/>
      </w:pPr>
      <w:rPr>
        <w:b/>
        <w:bCs/>
      </w:rPr>
    </w:lvl>
    <w:lvl w:ilvl="1" w:tplc="04150013">
      <w:start w:val="1"/>
      <w:numFmt w:val="upperRoman"/>
      <w:lvlText w:val="%2."/>
      <w:lvlJc w:val="right"/>
      <w:pPr>
        <w:ind w:left="1582" w:hanging="360"/>
      </w:pPr>
      <w:rPr>
        <w:b/>
        <w:bCs/>
        <w:color w:val="auto"/>
      </w:rPr>
    </w:lvl>
    <w:lvl w:ilvl="2" w:tplc="DAC8BC48">
      <w:start w:val="1"/>
      <w:numFmt w:val="decimal"/>
      <w:lvlText w:val="%3."/>
      <w:lvlJc w:val="right"/>
      <w:pPr>
        <w:ind w:left="3196" w:hanging="360"/>
      </w:pPr>
      <w:rPr>
        <w:rFonts w:ascii="Arial" w:eastAsia="Times New Roman" w:hAnsi="Arial" w:cs="Arial" w:hint="default"/>
        <w:b/>
        <w:bCs w:val="0"/>
        <w:i w:val="0"/>
        <w:color w:val="auto"/>
      </w:rPr>
    </w:lvl>
    <w:lvl w:ilvl="3" w:tplc="AD74EB5A">
      <w:start w:val="1"/>
      <w:numFmt w:val="upperLetter"/>
      <w:lvlText w:val="%4."/>
      <w:lvlJc w:val="left"/>
      <w:pPr>
        <w:ind w:left="3022" w:hanging="360"/>
      </w:pPr>
      <w:rPr>
        <w:rFonts w:hint="default"/>
      </w:rPr>
    </w:lvl>
    <w:lvl w:ilvl="4" w:tplc="68224F16">
      <w:start w:val="1"/>
      <w:numFmt w:val="lowerLetter"/>
      <w:lvlText w:val="%5)"/>
      <w:lvlJc w:val="left"/>
      <w:pPr>
        <w:ind w:left="3742" w:hanging="360"/>
      </w:pPr>
      <w:rPr>
        <w:rFonts w:hint="default"/>
      </w:rPr>
    </w:lvl>
    <w:lvl w:ilvl="5" w:tplc="C2049CE2">
      <w:start w:val="1"/>
      <w:numFmt w:val="decimal"/>
      <w:lvlText w:val="1.%6"/>
      <w:lvlJc w:val="left"/>
      <w:pPr>
        <w:ind w:left="4462" w:hanging="180"/>
      </w:pPr>
      <w:rPr>
        <w:rFonts w:hint="default"/>
        <w:b w:val="0"/>
        <w:i w:val="0"/>
        <w:color w:val="auto"/>
      </w:rPr>
    </w:lvl>
    <w:lvl w:ilvl="6" w:tplc="ADB81E3E">
      <w:start w:val="20"/>
      <w:numFmt w:val="decimal"/>
      <w:lvlText w:val="%7"/>
      <w:lvlJc w:val="left"/>
      <w:pPr>
        <w:ind w:left="5182" w:hanging="360"/>
      </w:pPr>
      <w:rPr>
        <w:rFonts w:hint="default"/>
        <w:b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14B75A89"/>
    <w:multiLevelType w:val="hybridMultilevel"/>
    <w:tmpl w:val="527AA56C"/>
    <w:lvl w:ilvl="0" w:tplc="A90A715A">
      <w:start w:val="1"/>
      <w:numFmt w:val="decimal"/>
      <w:lvlText w:val="%1)"/>
      <w:lvlJc w:val="left"/>
      <w:pPr>
        <w:ind w:left="928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5C606C3"/>
    <w:multiLevelType w:val="hybridMultilevel"/>
    <w:tmpl w:val="92E27D60"/>
    <w:lvl w:ilvl="0" w:tplc="2550CD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16974C60"/>
    <w:multiLevelType w:val="hybridMultilevel"/>
    <w:tmpl w:val="54E09182"/>
    <w:lvl w:ilvl="0" w:tplc="D062C08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7960ED4"/>
    <w:multiLevelType w:val="hybridMultilevel"/>
    <w:tmpl w:val="FFCCE07C"/>
    <w:lvl w:ilvl="0" w:tplc="9EB4055C">
      <w:start w:val="1"/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0" w15:restartNumberingAfterBreak="0">
    <w:nsid w:val="17A2452E"/>
    <w:multiLevelType w:val="hybridMultilevel"/>
    <w:tmpl w:val="8B780028"/>
    <w:lvl w:ilvl="0" w:tplc="438CE26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435E60"/>
    <w:multiLevelType w:val="hybridMultilevel"/>
    <w:tmpl w:val="B1382A78"/>
    <w:lvl w:ilvl="0" w:tplc="1FD6B618">
      <w:start w:val="1"/>
      <w:numFmt w:val="decimal"/>
      <w:lvlText w:val="%1)"/>
      <w:lvlJc w:val="left"/>
      <w:pPr>
        <w:ind w:left="94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2" w15:restartNumberingAfterBreak="0">
    <w:nsid w:val="1A346D35"/>
    <w:multiLevelType w:val="hybridMultilevel"/>
    <w:tmpl w:val="46663554"/>
    <w:lvl w:ilvl="0" w:tplc="2D00B84E">
      <w:start w:val="7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5F52CB"/>
    <w:multiLevelType w:val="hybridMultilevel"/>
    <w:tmpl w:val="CD7233FE"/>
    <w:lvl w:ilvl="0" w:tplc="E812AFF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1BBD66CD"/>
    <w:multiLevelType w:val="hybridMultilevel"/>
    <w:tmpl w:val="16562BA6"/>
    <w:lvl w:ilvl="0" w:tplc="D096BEEE">
      <w:start w:val="14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BEA1B86"/>
    <w:multiLevelType w:val="hybridMultilevel"/>
    <w:tmpl w:val="5A18BCCE"/>
    <w:lvl w:ilvl="0" w:tplc="15ACA6D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1D8B217F"/>
    <w:multiLevelType w:val="hybridMultilevel"/>
    <w:tmpl w:val="73423FC4"/>
    <w:lvl w:ilvl="0" w:tplc="4642D438">
      <w:start w:val="1"/>
      <w:numFmt w:val="decimal"/>
      <w:lvlText w:val="%1)"/>
      <w:lvlJc w:val="left"/>
      <w:pPr>
        <w:ind w:left="1440" w:hanging="360"/>
      </w:pPr>
      <w:rPr>
        <w:rFonts w:ascii="Arial" w:hAnsi="Arial" w:cs="Times New Roman" w:hint="default"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>
      <w:start w:val="1"/>
      <w:numFmt w:val="lowerRoman"/>
      <w:lvlText w:val="%3."/>
      <w:lvlJc w:val="right"/>
      <w:pPr>
        <w:ind w:left="2880" w:hanging="180"/>
      </w:pPr>
    </w:lvl>
    <w:lvl w:ilvl="3" w:tplc="0809000F">
      <w:start w:val="1"/>
      <w:numFmt w:val="decimal"/>
      <w:lvlText w:val="%4."/>
      <w:lvlJc w:val="left"/>
      <w:pPr>
        <w:ind w:left="3600" w:hanging="360"/>
      </w:pPr>
    </w:lvl>
    <w:lvl w:ilvl="4" w:tplc="08090019">
      <w:start w:val="1"/>
      <w:numFmt w:val="lowerLetter"/>
      <w:lvlText w:val="%5."/>
      <w:lvlJc w:val="left"/>
      <w:pPr>
        <w:ind w:left="4320" w:hanging="360"/>
      </w:pPr>
    </w:lvl>
    <w:lvl w:ilvl="5" w:tplc="0809001B">
      <w:start w:val="1"/>
      <w:numFmt w:val="lowerRoman"/>
      <w:lvlText w:val="%6."/>
      <w:lvlJc w:val="right"/>
      <w:pPr>
        <w:ind w:left="5040" w:hanging="180"/>
      </w:pPr>
    </w:lvl>
    <w:lvl w:ilvl="6" w:tplc="0809000F">
      <w:start w:val="1"/>
      <w:numFmt w:val="decimal"/>
      <w:lvlText w:val="%7."/>
      <w:lvlJc w:val="left"/>
      <w:pPr>
        <w:ind w:left="5760" w:hanging="360"/>
      </w:pPr>
    </w:lvl>
    <w:lvl w:ilvl="7" w:tplc="08090019">
      <w:start w:val="1"/>
      <w:numFmt w:val="lowerLetter"/>
      <w:lvlText w:val="%8."/>
      <w:lvlJc w:val="left"/>
      <w:pPr>
        <w:ind w:left="6480" w:hanging="360"/>
      </w:pPr>
    </w:lvl>
    <w:lvl w:ilvl="8" w:tplc="0809001B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1DE21AB1"/>
    <w:multiLevelType w:val="hybridMultilevel"/>
    <w:tmpl w:val="62802914"/>
    <w:lvl w:ilvl="0" w:tplc="00C6148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strike w:val="0"/>
        <w:color w:val="auto"/>
      </w:rPr>
    </w:lvl>
    <w:lvl w:ilvl="1" w:tplc="84E831D6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trike w:val="0"/>
        <w:color w:val="auto"/>
      </w:rPr>
    </w:lvl>
    <w:lvl w:ilvl="2" w:tplc="2EE6A9CE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1EA73331"/>
    <w:multiLevelType w:val="hybridMultilevel"/>
    <w:tmpl w:val="FFD8A72E"/>
    <w:lvl w:ilvl="0" w:tplc="EE942C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1EAC6199"/>
    <w:multiLevelType w:val="hybridMultilevel"/>
    <w:tmpl w:val="B6E88094"/>
    <w:lvl w:ilvl="0" w:tplc="4B0C7B40">
      <w:start w:val="1"/>
      <w:numFmt w:val="decimal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1F216786"/>
    <w:multiLevelType w:val="hybridMultilevel"/>
    <w:tmpl w:val="737248EA"/>
    <w:lvl w:ilvl="0" w:tplc="915CEEA4">
      <w:start w:val="3"/>
      <w:numFmt w:val="decimal"/>
      <w:lvlText w:val="%1."/>
      <w:lvlJc w:val="left"/>
      <w:pPr>
        <w:tabs>
          <w:tab w:val="num" w:pos="1401"/>
        </w:tabs>
        <w:ind w:left="1401" w:hanging="360"/>
      </w:pPr>
      <w:rPr>
        <w:rFonts w:ascii="Arial" w:eastAsia="Times New Roman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21"/>
        </w:tabs>
        <w:ind w:left="2121" w:hanging="360"/>
      </w:pPr>
    </w:lvl>
    <w:lvl w:ilvl="2" w:tplc="0415001B">
      <w:start w:val="1"/>
      <w:numFmt w:val="decimal"/>
      <w:lvlText w:val="%3."/>
      <w:lvlJc w:val="left"/>
      <w:pPr>
        <w:tabs>
          <w:tab w:val="num" w:pos="2841"/>
        </w:tabs>
        <w:ind w:left="2841" w:hanging="360"/>
      </w:pPr>
    </w:lvl>
    <w:lvl w:ilvl="3" w:tplc="0415000F">
      <w:start w:val="1"/>
      <w:numFmt w:val="decimal"/>
      <w:lvlText w:val="%4."/>
      <w:lvlJc w:val="left"/>
      <w:pPr>
        <w:tabs>
          <w:tab w:val="num" w:pos="3561"/>
        </w:tabs>
        <w:ind w:left="3561" w:hanging="360"/>
      </w:pPr>
    </w:lvl>
    <w:lvl w:ilvl="4" w:tplc="04150019">
      <w:start w:val="1"/>
      <w:numFmt w:val="decimal"/>
      <w:lvlText w:val="%5."/>
      <w:lvlJc w:val="left"/>
      <w:pPr>
        <w:tabs>
          <w:tab w:val="num" w:pos="4281"/>
        </w:tabs>
        <w:ind w:left="4281" w:hanging="360"/>
      </w:pPr>
    </w:lvl>
    <w:lvl w:ilvl="5" w:tplc="0415001B">
      <w:start w:val="1"/>
      <w:numFmt w:val="decimal"/>
      <w:lvlText w:val="%6."/>
      <w:lvlJc w:val="left"/>
      <w:pPr>
        <w:tabs>
          <w:tab w:val="num" w:pos="5001"/>
        </w:tabs>
        <w:ind w:left="5001" w:hanging="360"/>
      </w:pPr>
    </w:lvl>
    <w:lvl w:ilvl="6" w:tplc="0415000F">
      <w:start w:val="1"/>
      <w:numFmt w:val="decimal"/>
      <w:lvlText w:val="%7."/>
      <w:lvlJc w:val="left"/>
      <w:pPr>
        <w:tabs>
          <w:tab w:val="num" w:pos="5721"/>
        </w:tabs>
        <w:ind w:left="5721" w:hanging="360"/>
      </w:pPr>
    </w:lvl>
    <w:lvl w:ilvl="7" w:tplc="04150019">
      <w:start w:val="1"/>
      <w:numFmt w:val="decimal"/>
      <w:lvlText w:val="%8."/>
      <w:lvlJc w:val="left"/>
      <w:pPr>
        <w:tabs>
          <w:tab w:val="num" w:pos="6441"/>
        </w:tabs>
        <w:ind w:left="6441" w:hanging="360"/>
      </w:pPr>
    </w:lvl>
    <w:lvl w:ilvl="8" w:tplc="0415001B">
      <w:start w:val="1"/>
      <w:numFmt w:val="decimal"/>
      <w:lvlText w:val="%9."/>
      <w:lvlJc w:val="left"/>
      <w:pPr>
        <w:tabs>
          <w:tab w:val="num" w:pos="7161"/>
        </w:tabs>
        <w:ind w:left="7161" w:hanging="360"/>
      </w:pPr>
    </w:lvl>
  </w:abstractNum>
  <w:abstractNum w:abstractNumId="41" w15:restartNumberingAfterBreak="0">
    <w:nsid w:val="20BA3E54"/>
    <w:multiLevelType w:val="hybridMultilevel"/>
    <w:tmpl w:val="94ACFF80"/>
    <w:lvl w:ilvl="0" w:tplc="D944B23E">
      <w:start w:val="1"/>
      <w:numFmt w:val="bullet"/>
      <w:lvlText w:val="−"/>
      <w:lvlJc w:val="left"/>
      <w:pPr>
        <w:ind w:left="242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2" w15:restartNumberingAfterBreak="0">
    <w:nsid w:val="239364D5"/>
    <w:multiLevelType w:val="hybridMultilevel"/>
    <w:tmpl w:val="6E4A76CC"/>
    <w:lvl w:ilvl="0" w:tplc="079C2B0C">
      <w:start w:val="1"/>
      <w:numFmt w:val="decimal"/>
      <w:lvlText w:val="%1)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69B5401"/>
    <w:multiLevelType w:val="hybridMultilevel"/>
    <w:tmpl w:val="E8546350"/>
    <w:lvl w:ilvl="0" w:tplc="7CBEE5A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72C0DB1"/>
    <w:multiLevelType w:val="multilevel"/>
    <w:tmpl w:val="C17EB63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9932CA1"/>
    <w:multiLevelType w:val="hybridMultilevel"/>
    <w:tmpl w:val="BC2C57B6"/>
    <w:lvl w:ilvl="0" w:tplc="40F6A1EC">
      <w:start w:val="1"/>
      <w:numFmt w:val="lowerLetter"/>
      <w:lvlText w:val="%1)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2BC43C52"/>
    <w:multiLevelType w:val="hybridMultilevel"/>
    <w:tmpl w:val="C5ECA900"/>
    <w:lvl w:ilvl="0" w:tplc="3384C2F2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DB000F2"/>
    <w:multiLevelType w:val="hybridMultilevel"/>
    <w:tmpl w:val="502AB31C"/>
    <w:lvl w:ilvl="0" w:tplc="AEEE93B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2E6F14C8"/>
    <w:multiLevelType w:val="multilevel"/>
    <w:tmpl w:val="E778982E"/>
    <w:lvl w:ilvl="0">
      <w:start w:val="5"/>
      <w:numFmt w:val="upperRoman"/>
      <w:lvlText w:val="%1."/>
      <w:lvlJc w:val="right"/>
      <w:pPr>
        <w:ind w:left="1512" w:hanging="360"/>
      </w:pPr>
      <w:rPr>
        <w:rFonts w:hint="default"/>
        <w:b/>
        <w:color w:val="auto"/>
      </w:rPr>
    </w:lvl>
    <w:lvl w:ilvl="1">
      <w:start w:val="1"/>
      <w:numFmt w:val="decimal"/>
      <w:lvlText w:val="%2)"/>
      <w:lvlJc w:val="left"/>
      <w:pPr>
        <w:ind w:left="1557" w:hanging="405"/>
      </w:pPr>
      <w:rPr>
        <w:rFonts w:hint="default"/>
        <w:b/>
        <w:i w:val="0"/>
        <w:color w:val="auto"/>
      </w:rPr>
    </w:lvl>
    <w:lvl w:ilvl="2">
      <w:start w:val="1"/>
      <w:numFmt w:val="bullet"/>
      <w:lvlText w:val=""/>
      <w:lvlJc w:val="left"/>
      <w:pPr>
        <w:ind w:left="1872" w:hanging="720"/>
      </w:pPr>
      <w:rPr>
        <w:rFonts w:ascii="Symbol" w:hAnsi="Symbol" w:hint="default"/>
        <w:b/>
        <w:bCs w:val="0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2232" w:hanging="108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232" w:hanging="1080"/>
      </w:pPr>
      <w:rPr>
        <w:rFonts w:eastAsia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92" w:hanging="1440"/>
      </w:pPr>
      <w:rPr>
        <w:rFonts w:eastAsia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92" w:hanging="1440"/>
      </w:pPr>
      <w:rPr>
        <w:rFonts w:eastAsia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952" w:hanging="1800"/>
      </w:pPr>
      <w:rPr>
        <w:rFonts w:eastAsia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952" w:hanging="1800"/>
      </w:pPr>
      <w:rPr>
        <w:rFonts w:eastAsia="Times New Roman" w:hint="default"/>
        <w:b w:val="0"/>
      </w:rPr>
    </w:lvl>
  </w:abstractNum>
  <w:abstractNum w:abstractNumId="49" w15:restartNumberingAfterBreak="0">
    <w:nsid w:val="2FC43583"/>
    <w:multiLevelType w:val="hybridMultilevel"/>
    <w:tmpl w:val="1F72A6CC"/>
    <w:lvl w:ilvl="0" w:tplc="C8DE85D6">
      <w:start w:val="1"/>
      <w:numFmt w:val="decimal"/>
      <w:lvlText w:val="%1."/>
      <w:lvlJc w:val="right"/>
      <w:pPr>
        <w:tabs>
          <w:tab w:val="num" w:pos="340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1AD7029"/>
    <w:multiLevelType w:val="hybridMultilevel"/>
    <w:tmpl w:val="4F724BC4"/>
    <w:lvl w:ilvl="0" w:tplc="E4CCFB9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30638AE"/>
    <w:multiLevelType w:val="hybridMultilevel"/>
    <w:tmpl w:val="27FC4F10"/>
    <w:lvl w:ilvl="0" w:tplc="7E142198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43508C3"/>
    <w:multiLevelType w:val="hybridMultilevel"/>
    <w:tmpl w:val="8AB26E88"/>
    <w:lvl w:ilvl="0" w:tplc="5EC6685E">
      <w:start w:val="1"/>
      <w:numFmt w:val="decimal"/>
      <w:pStyle w:val="Styl3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EB36317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 w15:restartNumberingAfterBreak="0">
    <w:nsid w:val="35826DFC"/>
    <w:multiLevelType w:val="multilevel"/>
    <w:tmpl w:val="134CCDA4"/>
    <w:lvl w:ilvl="0">
      <w:start w:val="2"/>
      <w:numFmt w:val="decimal"/>
      <w:lvlText w:val="3.%1."/>
      <w:lvlJc w:val="left"/>
      <w:pPr>
        <w:tabs>
          <w:tab w:val="num" w:pos="842"/>
        </w:tabs>
        <w:ind w:left="842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right"/>
      <w:pPr>
        <w:tabs>
          <w:tab w:val="num" w:pos="1143"/>
        </w:tabs>
        <w:ind w:left="1143" w:hanging="17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462"/>
        </w:tabs>
        <w:ind w:left="2462" w:hanging="360"/>
      </w:pPr>
      <w:rPr>
        <w:rFonts w:ascii="Arial" w:eastAsia="Times New Roman" w:hAnsi="Arial" w:cs="Arial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002"/>
        </w:tabs>
        <w:ind w:left="3002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tabs>
          <w:tab w:val="num" w:pos="4082"/>
        </w:tabs>
        <w:ind w:left="4082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442"/>
        </w:tabs>
        <w:ind w:left="444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62"/>
        </w:tabs>
        <w:ind w:left="51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82"/>
        </w:tabs>
        <w:ind w:left="588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02"/>
        </w:tabs>
        <w:ind w:left="6602" w:hanging="180"/>
      </w:pPr>
      <w:rPr>
        <w:rFonts w:hint="default"/>
      </w:rPr>
    </w:lvl>
  </w:abstractNum>
  <w:abstractNum w:abstractNumId="54" w15:restartNumberingAfterBreak="0">
    <w:nsid w:val="3F0144E3"/>
    <w:multiLevelType w:val="hybridMultilevel"/>
    <w:tmpl w:val="0004F344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3F567CB9"/>
    <w:multiLevelType w:val="hybridMultilevel"/>
    <w:tmpl w:val="E48C7BA2"/>
    <w:lvl w:ilvl="0" w:tplc="B72A36AA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806AEC8C">
      <w:start w:val="1"/>
      <w:numFmt w:val="lowerLetter"/>
      <w:lvlText w:val="%2)"/>
      <w:lvlJc w:val="left"/>
      <w:pPr>
        <w:ind w:left="17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6" w15:restartNumberingAfterBreak="0">
    <w:nsid w:val="3FB428F2"/>
    <w:multiLevelType w:val="hybridMultilevel"/>
    <w:tmpl w:val="E32E183E"/>
    <w:lvl w:ilvl="0" w:tplc="48DED644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EC7118"/>
    <w:multiLevelType w:val="multilevel"/>
    <w:tmpl w:val="4224A952"/>
    <w:lvl w:ilvl="0">
      <w:start w:val="1"/>
      <w:numFmt w:val="decimal"/>
      <w:lvlText w:val="%1."/>
      <w:lvlJc w:val="left"/>
      <w:pPr>
        <w:ind w:left="1494" w:hanging="360"/>
      </w:pPr>
      <w:rPr>
        <w:b/>
        <w:bCs w:val="0"/>
      </w:rPr>
    </w:lvl>
    <w:lvl w:ilvl="1">
      <w:start w:val="2"/>
      <w:numFmt w:val="decimal"/>
      <w:isLgl/>
      <w:lvlText w:val="%1.%2"/>
      <w:lvlJc w:val="left"/>
      <w:pPr>
        <w:ind w:left="1494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b/>
        <w:bCs w:val="0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934" w:hanging="1800"/>
      </w:pPr>
      <w:rPr>
        <w:rFonts w:hint="default"/>
        <w:b w:val="0"/>
      </w:rPr>
    </w:lvl>
  </w:abstractNum>
  <w:abstractNum w:abstractNumId="58" w15:restartNumberingAfterBreak="0">
    <w:nsid w:val="400A01F5"/>
    <w:multiLevelType w:val="hybridMultilevel"/>
    <w:tmpl w:val="D06C7CC6"/>
    <w:lvl w:ilvl="0" w:tplc="52D0823C">
      <w:start w:val="1"/>
      <w:numFmt w:val="lowerLetter"/>
      <w:lvlText w:val="%1)"/>
      <w:lvlJc w:val="left"/>
      <w:pPr>
        <w:ind w:left="1353" w:hanging="360"/>
      </w:pPr>
      <w:rPr>
        <w:b w:val="0"/>
        <w:strike w:val="0"/>
      </w:rPr>
    </w:lvl>
    <w:lvl w:ilvl="1" w:tplc="2DBC0DDE">
      <w:start w:val="1"/>
      <w:numFmt w:val="lowerLetter"/>
      <w:lvlText w:val="%2."/>
      <w:lvlJc w:val="left"/>
      <w:pPr>
        <w:ind w:left="2291" w:hanging="360"/>
      </w:pPr>
      <w:rPr>
        <w:b/>
        <w:bCs/>
      </w:r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284AF786">
      <w:start w:val="1"/>
      <w:numFmt w:val="decimal"/>
      <w:lvlText w:val="%4."/>
      <w:lvlJc w:val="left"/>
      <w:pPr>
        <w:ind w:left="3731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59F0AABC">
      <w:start w:val="1"/>
      <w:numFmt w:val="decimal"/>
      <w:lvlText w:val="%7."/>
      <w:lvlJc w:val="left"/>
      <w:pPr>
        <w:ind w:left="5891" w:hanging="360"/>
      </w:pPr>
      <w:rPr>
        <w:b/>
        <w:bCs/>
      </w:r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59" w15:restartNumberingAfterBreak="0">
    <w:nsid w:val="43317484"/>
    <w:multiLevelType w:val="hybridMultilevel"/>
    <w:tmpl w:val="1A2EDC86"/>
    <w:lvl w:ilvl="0" w:tplc="83A034DA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4344411C"/>
    <w:multiLevelType w:val="hybridMultilevel"/>
    <w:tmpl w:val="9B72D174"/>
    <w:lvl w:ilvl="0" w:tplc="DE40E938">
      <w:start w:val="1"/>
      <w:numFmt w:val="decimal"/>
      <w:lvlText w:val="%1."/>
      <w:lvlJc w:val="left"/>
      <w:pPr>
        <w:ind w:left="720" w:hanging="360"/>
      </w:pPr>
      <w:rPr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49C5DE5"/>
    <w:multiLevelType w:val="hybridMultilevel"/>
    <w:tmpl w:val="66D2E6E2"/>
    <w:lvl w:ilvl="0" w:tplc="EE6C2E8C">
      <w:start w:val="1"/>
      <w:numFmt w:val="decimal"/>
      <w:lvlText w:val="%1)"/>
      <w:lvlJc w:val="left"/>
      <w:pPr>
        <w:ind w:left="862" w:hanging="360"/>
      </w:pPr>
      <w:rPr>
        <w:rFonts w:hint="default"/>
        <w:b/>
        <w:bCs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2" w15:restartNumberingAfterBreak="0">
    <w:nsid w:val="451460E5"/>
    <w:multiLevelType w:val="hybridMultilevel"/>
    <w:tmpl w:val="C0D42B0E"/>
    <w:lvl w:ilvl="0" w:tplc="6074D0A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3" w15:restartNumberingAfterBreak="0">
    <w:nsid w:val="45A75AE3"/>
    <w:multiLevelType w:val="hybridMultilevel"/>
    <w:tmpl w:val="6B6A28CA"/>
    <w:lvl w:ilvl="0" w:tplc="15E2E00A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 w:val="0"/>
        <w:bCs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45BB631D"/>
    <w:multiLevelType w:val="hybridMultilevel"/>
    <w:tmpl w:val="25D23E84"/>
    <w:lvl w:ilvl="0" w:tplc="0B762660">
      <w:start w:val="3"/>
      <w:numFmt w:val="lowerLetter"/>
      <w:lvlText w:val="%1)"/>
      <w:lvlJc w:val="left"/>
      <w:pPr>
        <w:tabs>
          <w:tab w:val="num" w:pos="539"/>
        </w:tabs>
        <w:ind w:left="539" w:hanging="358"/>
      </w:pPr>
      <w:rPr>
        <w:rFonts w:hint="default"/>
      </w:rPr>
    </w:lvl>
    <w:lvl w:ilvl="1" w:tplc="C8DE85D6">
      <w:start w:val="1"/>
      <w:numFmt w:val="decimal"/>
      <w:lvlText w:val="%2."/>
      <w:lvlJc w:val="right"/>
      <w:pPr>
        <w:tabs>
          <w:tab w:val="num" w:pos="340"/>
        </w:tabs>
        <w:ind w:left="340" w:hanging="34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485D5969"/>
    <w:multiLevelType w:val="hybridMultilevel"/>
    <w:tmpl w:val="CBE0FD9C"/>
    <w:lvl w:ilvl="0" w:tplc="EFD8DBB8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6" w15:restartNumberingAfterBreak="0">
    <w:nsid w:val="48E40DF1"/>
    <w:multiLevelType w:val="singleLevel"/>
    <w:tmpl w:val="EFFC52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67" w15:restartNumberingAfterBreak="0">
    <w:nsid w:val="49645728"/>
    <w:multiLevelType w:val="hybridMultilevel"/>
    <w:tmpl w:val="B48044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A2537F3"/>
    <w:multiLevelType w:val="hybridMultilevel"/>
    <w:tmpl w:val="9AB0C38C"/>
    <w:lvl w:ilvl="0" w:tplc="8C5A003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A586482"/>
    <w:multiLevelType w:val="hybridMultilevel"/>
    <w:tmpl w:val="20502320"/>
    <w:lvl w:ilvl="0" w:tplc="66CAD1B8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16" w:hanging="360"/>
      </w:pPr>
    </w:lvl>
    <w:lvl w:ilvl="2" w:tplc="0409001B" w:tentative="1">
      <w:start w:val="1"/>
      <w:numFmt w:val="lowerRoman"/>
      <w:lvlText w:val="%3."/>
      <w:lvlJc w:val="right"/>
      <w:pPr>
        <w:ind w:left="4636" w:hanging="180"/>
      </w:pPr>
    </w:lvl>
    <w:lvl w:ilvl="3" w:tplc="0409000F" w:tentative="1">
      <w:start w:val="1"/>
      <w:numFmt w:val="decimal"/>
      <w:lvlText w:val="%4."/>
      <w:lvlJc w:val="left"/>
      <w:pPr>
        <w:ind w:left="5356" w:hanging="360"/>
      </w:pPr>
    </w:lvl>
    <w:lvl w:ilvl="4" w:tplc="04090019" w:tentative="1">
      <w:start w:val="1"/>
      <w:numFmt w:val="lowerLetter"/>
      <w:lvlText w:val="%5."/>
      <w:lvlJc w:val="left"/>
      <w:pPr>
        <w:ind w:left="6076" w:hanging="360"/>
      </w:pPr>
    </w:lvl>
    <w:lvl w:ilvl="5" w:tplc="0409001B" w:tentative="1">
      <w:start w:val="1"/>
      <w:numFmt w:val="lowerRoman"/>
      <w:lvlText w:val="%6."/>
      <w:lvlJc w:val="right"/>
      <w:pPr>
        <w:ind w:left="6796" w:hanging="180"/>
      </w:pPr>
    </w:lvl>
    <w:lvl w:ilvl="6" w:tplc="0409000F" w:tentative="1">
      <w:start w:val="1"/>
      <w:numFmt w:val="decimal"/>
      <w:lvlText w:val="%7."/>
      <w:lvlJc w:val="left"/>
      <w:pPr>
        <w:ind w:left="7516" w:hanging="360"/>
      </w:pPr>
    </w:lvl>
    <w:lvl w:ilvl="7" w:tplc="04090019" w:tentative="1">
      <w:start w:val="1"/>
      <w:numFmt w:val="lowerLetter"/>
      <w:lvlText w:val="%8."/>
      <w:lvlJc w:val="left"/>
      <w:pPr>
        <w:ind w:left="8236" w:hanging="360"/>
      </w:pPr>
    </w:lvl>
    <w:lvl w:ilvl="8" w:tplc="040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70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BBE0051"/>
    <w:multiLevelType w:val="multilevel"/>
    <w:tmpl w:val="3A16F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  <w:i w:val="0"/>
        <w:iCs w:val="0"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4C8D70EE"/>
    <w:multiLevelType w:val="singleLevel"/>
    <w:tmpl w:val="474EC986"/>
    <w:name w:val="WW8Num4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73" w15:restartNumberingAfterBreak="0">
    <w:nsid w:val="50411F98"/>
    <w:multiLevelType w:val="hybridMultilevel"/>
    <w:tmpl w:val="3538207C"/>
    <w:lvl w:ilvl="0" w:tplc="BC7C8D18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0B32479"/>
    <w:multiLevelType w:val="multilevel"/>
    <w:tmpl w:val="49C8CE74"/>
    <w:lvl w:ilvl="0">
      <w:start w:val="1"/>
      <w:numFmt w:val="upperRoman"/>
      <w:lvlText w:val="%1."/>
      <w:lvlJc w:val="right"/>
      <w:pPr>
        <w:ind w:left="1512" w:hanging="360"/>
      </w:pPr>
      <w:rPr>
        <w:b/>
        <w:color w:val="auto"/>
      </w:rPr>
    </w:lvl>
    <w:lvl w:ilvl="1">
      <w:start w:val="1"/>
      <w:numFmt w:val="decimal"/>
      <w:isLgl/>
      <w:lvlText w:val="%1.%2"/>
      <w:lvlJc w:val="left"/>
      <w:pPr>
        <w:ind w:left="1557" w:hanging="405"/>
      </w:pPr>
      <w:rPr>
        <w:rFonts w:eastAsia="Times New Roman" w:hint="default"/>
        <w:b/>
      </w:rPr>
    </w:lvl>
    <w:lvl w:ilvl="2">
      <w:start w:val="1"/>
      <w:numFmt w:val="decimal"/>
      <w:lvlText w:val="%3)"/>
      <w:lvlJc w:val="left"/>
      <w:pPr>
        <w:ind w:left="1872" w:hanging="720"/>
      </w:pPr>
      <w:rPr>
        <w:rFonts w:hint="default"/>
        <w:b/>
        <w:bCs w:val="0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2232" w:hanging="108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232" w:hanging="1080"/>
      </w:pPr>
      <w:rPr>
        <w:rFonts w:eastAsia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92" w:hanging="1440"/>
      </w:pPr>
      <w:rPr>
        <w:rFonts w:eastAsia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92" w:hanging="1440"/>
      </w:pPr>
      <w:rPr>
        <w:rFonts w:eastAsia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952" w:hanging="1800"/>
      </w:pPr>
      <w:rPr>
        <w:rFonts w:eastAsia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952" w:hanging="1800"/>
      </w:pPr>
      <w:rPr>
        <w:rFonts w:eastAsia="Times New Roman" w:hint="default"/>
        <w:b w:val="0"/>
      </w:rPr>
    </w:lvl>
  </w:abstractNum>
  <w:abstractNum w:abstractNumId="75" w15:restartNumberingAfterBreak="0">
    <w:nsid w:val="51740536"/>
    <w:multiLevelType w:val="multilevel"/>
    <w:tmpl w:val="071E55E8"/>
    <w:lvl w:ilvl="0">
      <w:start w:val="3"/>
      <w:numFmt w:val="decimal"/>
      <w:lvlText w:val="%1."/>
      <w:lvlJc w:val="right"/>
      <w:pPr>
        <w:ind w:left="360" w:hanging="360"/>
      </w:pPr>
      <w:rPr>
        <w:rFonts w:ascii="Arial" w:eastAsia="Times New Roman" w:hAnsi="Arial" w:cs="Arial" w:hint="default"/>
        <w:b/>
        <w:bCs/>
        <w:i w:val="0"/>
        <w:color w:val="auto"/>
        <w:u w:val="none"/>
      </w:rPr>
    </w:lvl>
    <w:lvl w:ilvl="1">
      <w:start w:val="1"/>
      <w:numFmt w:val="decimal"/>
      <w:lvlText w:val="%2."/>
      <w:lvlJc w:val="right"/>
      <w:pPr>
        <w:ind w:left="1495" w:hanging="360"/>
      </w:pPr>
      <w:rPr>
        <w:rFonts w:ascii="Arial" w:eastAsia="Times New Roman" w:hAnsi="Arial" w:cs="Arial" w:hint="default"/>
        <w:b/>
        <w:bCs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ind w:left="3164" w:hanging="720"/>
      </w:pPr>
      <w:rPr>
        <w:rFonts w:hint="default"/>
        <w:b/>
        <w:bCs w:val="0"/>
        <w:i w:val="0"/>
        <w:color w:val="auto"/>
        <w:u w:val="none"/>
      </w:rPr>
    </w:lvl>
    <w:lvl w:ilvl="3">
      <w:start w:val="1"/>
      <w:numFmt w:val="decimal"/>
      <w:lvlText w:val="%1.%2.%3.%4"/>
      <w:lvlJc w:val="left"/>
      <w:pPr>
        <w:ind w:left="4746" w:hanging="1080"/>
      </w:pPr>
      <w:rPr>
        <w:rFonts w:hint="default"/>
        <w:b/>
        <w:u w:val="single"/>
      </w:rPr>
    </w:lvl>
    <w:lvl w:ilvl="4">
      <w:start w:val="1"/>
      <w:numFmt w:val="decimal"/>
      <w:lvlText w:val="%5)"/>
      <w:lvlJc w:val="left"/>
      <w:pPr>
        <w:ind w:left="5968" w:hanging="1080"/>
      </w:pPr>
      <w:rPr>
        <w:rFonts w:hint="default"/>
        <w:b/>
        <w:bCs w:val="0"/>
        <w:i w:val="0"/>
        <w:color w:val="auto"/>
        <w:u w:val="none"/>
      </w:rPr>
    </w:lvl>
    <w:lvl w:ilvl="5">
      <w:start w:val="1"/>
      <w:numFmt w:val="decimal"/>
      <w:lvlText w:val="1.%6"/>
      <w:lvlJc w:val="left"/>
      <w:pPr>
        <w:ind w:left="7550" w:hanging="1440"/>
      </w:pPr>
      <w:rPr>
        <w:rFonts w:hint="default"/>
        <w:b/>
        <w:bCs w:val="0"/>
        <w:i w:val="0"/>
        <w:color w:val="auto"/>
        <w:u w:val="none"/>
      </w:rPr>
    </w:lvl>
    <w:lvl w:ilvl="6">
      <w:start w:val="1"/>
      <w:numFmt w:val="decimal"/>
      <w:lvlText w:val="%1.%2.%3.%4.%5.%6.%7"/>
      <w:lvlJc w:val="left"/>
      <w:pPr>
        <w:ind w:left="8772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0354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1576" w:hanging="1800"/>
      </w:pPr>
      <w:rPr>
        <w:rFonts w:hint="default"/>
        <w:b/>
        <w:u w:val="single"/>
      </w:rPr>
    </w:lvl>
  </w:abstractNum>
  <w:abstractNum w:abstractNumId="76" w15:restartNumberingAfterBreak="0">
    <w:nsid w:val="52456364"/>
    <w:multiLevelType w:val="hybridMultilevel"/>
    <w:tmpl w:val="8DD498DC"/>
    <w:lvl w:ilvl="0" w:tplc="B378B81E">
      <w:start w:val="2"/>
      <w:numFmt w:val="upperLetter"/>
      <w:lvlText w:val="%1."/>
      <w:lvlJc w:val="left"/>
      <w:pPr>
        <w:ind w:left="128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2AC56B3"/>
    <w:multiLevelType w:val="hybridMultilevel"/>
    <w:tmpl w:val="49D8333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88A81CD8">
      <w:start w:val="1"/>
      <w:numFmt w:val="decimal"/>
      <w:lvlText w:val="%3)"/>
      <w:lvlJc w:val="left"/>
      <w:pPr>
        <w:ind w:left="3333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873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8" w15:restartNumberingAfterBreak="0">
    <w:nsid w:val="52B82281"/>
    <w:multiLevelType w:val="hybridMultilevel"/>
    <w:tmpl w:val="B0E028C8"/>
    <w:lvl w:ilvl="0" w:tplc="0958EFB8">
      <w:start w:val="1"/>
      <w:numFmt w:val="decimal"/>
      <w:lvlText w:val="%1)"/>
      <w:lvlJc w:val="left"/>
      <w:pPr>
        <w:ind w:left="115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70" w:hanging="360"/>
      </w:pPr>
    </w:lvl>
    <w:lvl w:ilvl="2" w:tplc="0415001B" w:tentative="1">
      <w:start w:val="1"/>
      <w:numFmt w:val="lowerRoman"/>
      <w:lvlText w:val="%3."/>
      <w:lvlJc w:val="right"/>
      <w:pPr>
        <w:ind w:left="2590" w:hanging="180"/>
      </w:pPr>
    </w:lvl>
    <w:lvl w:ilvl="3" w:tplc="0415000F" w:tentative="1">
      <w:start w:val="1"/>
      <w:numFmt w:val="decimal"/>
      <w:lvlText w:val="%4."/>
      <w:lvlJc w:val="left"/>
      <w:pPr>
        <w:ind w:left="3310" w:hanging="360"/>
      </w:pPr>
    </w:lvl>
    <w:lvl w:ilvl="4" w:tplc="04150019" w:tentative="1">
      <w:start w:val="1"/>
      <w:numFmt w:val="lowerLetter"/>
      <w:lvlText w:val="%5."/>
      <w:lvlJc w:val="left"/>
      <w:pPr>
        <w:ind w:left="4030" w:hanging="360"/>
      </w:pPr>
    </w:lvl>
    <w:lvl w:ilvl="5" w:tplc="0415001B" w:tentative="1">
      <w:start w:val="1"/>
      <w:numFmt w:val="lowerRoman"/>
      <w:lvlText w:val="%6."/>
      <w:lvlJc w:val="right"/>
      <w:pPr>
        <w:ind w:left="4750" w:hanging="180"/>
      </w:pPr>
    </w:lvl>
    <w:lvl w:ilvl="6" w:tplc="0415000F" w:tentative="1">
      <w:start w:val="1"/>
      <w:numFmt w:val="decimal"/>
      <w:lvlText w:val="%7."/>
      <w:lvlJc w:val="left"/>
      <w:pPr>
        <w:ind w:left="5470" w:hanging="360"/>
      </w:pPr>
    </w:lvl>
    <w:lvl w:ilvl="7" w:tplc="04150019" w:tentative="1">
      <w:start w:val="1"/>
      <w:numFmt w:val="lowerLetter"/>
      <w:lvlText w:val="%8."/>
      <w:lvlJc w:val="left"/>
      <w:pPr>
        <w:ind w:left="6190" w:hanging="360"/>
      </w:pPr>
    </w:lvl>
    <w:lvl w:ilvl="8" w:tplc="0415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79" w15:restartNumberingAfterBreak="0">
    <w:nsid w:val="53E660C4"/>
    <w:multiLevelType w:val="hybridMultilevel"/>
    <w:tmpl w:val="29945C24"/>
    <w:lvl w:ilvl="0" w:tplc="B3E27E8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40F1422"/>
    <w:multiLevelType w:val="hybridMultilevel"/>
    <w:tmpl w:val="0E2E767A"/>
    <w:lvl w:ilvl="0" w:tplc="A29A640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8C84A71"/>
    <w:multiLevelType w:val="hybridMultilevel"/>
    <w:tmpl w:val="34A4FDB4"/>
    <w:lvl w:ilvl="0" w:tplc="A9D0FE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dstrike w:val="0"/>
        <w:u w:val="none"/>
        <w:effect w:val="none"/>
      </w:rPr>
    </w:lvl>
    <w:lvl w:ilvl="1" w:tplc="E45AF8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F4214C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00BFF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78F4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3947D9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32A7D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FC060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908AA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58FC0F72"/>
    <w:multiLevelType w:val="hybridMultilevel"/>
    <w:tmpl w:val="4E06D4A4"/>
    <w:lvl w:ilvl="0" w:tplc="1BD03FF2">
      <w:start w:val="1"/>
      <w:numFmt w:val="decimal"/>
      <w:lvlText w:val="%1)"/>
      <w:lvlJc w:val="left"/>
      <w:pPr>
        <w:ind w:left="1855" w:hanging="360"/>
      </w:pPr>
      <w:rPr>
        <w:rFonts w:hint="default"/>
        <w:b/>
        <w:bCs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5ACA6D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90445A9"/>
    <w:multiLevelType w:val="hybridMultilevel"/>
    <w:tmpl w:val="762E3036"/>
    <w:lvl w:ilvl="0" w:tplc="1424198E">
      <w:start w:val="1"/>
      <w:numFmt w:val="decimal"/>
      <w:lvlText w:val="%1."/>
      <w:lvlJc w:val="left"/>
      <w:pPr>
        <w:ind w:left="1429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4" w15:restartNumberingAfterBreak="0">
    <w:nsid w:val="5C451639"/>
    <w:multiLevelType w:val="hybridMultilevel"/>
    <w:tmpl w:val="ECE0F552"/>
    <w:lvl w:ilvl="0" w:tplc="E66A2CEC">
      <w:start w:val="1"/>
      <w:numFmt w:val="decimal"/>
      <w:lvlText w:val="%1)"/>
      <w:lvlJc w:val="left"/>
      <w:pPr>
        <w:ind w:left="1713" w:hanging="360"/>
      </w:pPr>
      <w:rPr>
        <w:rFonts w:hint="default"/>
        <w:b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5" w15:restartNumberingAfterBreak="0">
    <w:nsid w:val="5C805258"/>
    <w:multiLevelType w:val="hybridMultilevel"/>
    <w:tmpl w:val="5FB2935C"/>
    <w:lvl w:ilvl="0" w:tplc="8562823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CB60D4F"/>
    <w:multiLevelType w:val="multilevel"/>
    <w:tmpl w:val="40C42712"/>
    <w:styleLink w:val="Biecalista2"/>
    <w:lvl w:ilvl="0">
      <w:start w:val="1"/>
      <w:numFmt w:val="lowerLetter"/>
      <w:lvlText w:val="%1)"/>
      <w:lvlJc w:val="left"/>
      <w:pPr>
        <w:tabs>
          <w:tab w:val="num" w:pos="1560"/>
        </w:tabs>
        <w:ind w:left="1560" w:hanging="360"/>
      </w:pPr>
      <w:rPr>
        <w:rFonts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87" w15:restartNumberingAfterBreak="0">
    <w:nsid w:val="5E095CC1"/>
    <w:multiLevelType w:val="hybridMultilevel"/>
    <w:tmpl w:val="22A2EFE0"/>
    <w:lvl w:ilvl="0" w:tplc="21A28ED8">
      <w:start w:val="1"/>
      <w:numFmt w:val="decimal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8" w15:restartNumberingAfterBreak="0">
    <w:nsid w:val="5EC6137A"/>
    <w:multiLevelType w:val="hybridMultilevel"/>
    <w:tmpl w:val="3348BB4E"/>
    <w:lvl w:ilvl="0" w:tplc="5E320AD0">
      <w:start w:val="1"/>
      <w:numFmt w:val="decimal"/>
      <w:lvlText w:val="%1."/>
      <w:lvlJc w:val="right"/>
      <w:pPr>
        <w:ind w:left="862" w:hanging="360"/>
      </w:pPr>
      <w:rPr>
        <w:rFonts w:ascii="Arial" w:eastAsia="Times New Roman" w:hAnsi="Arial" w:cs="Arial" w:hint="default"/>
        <w:b/>
        <w:bCs w:val="0"/>
        <w:i w:val="0"/>
        <w:color w:val="auto"/>
      </w:rPr>
    </w:lvl>
    <w:lvl w:ilvl="1" w:tplc="3E22F996">
      <w:start w:val="1"/>
      <w:numFmt w:val="lowerLetter"/>
      <w:lvlText w:val="%2."/>
      <w:lvlJc w:val="left"/>
      <w:pPr>
        <w:ind w:left="1582" w:hanging="360"/>
      </w:pPr>
      <w:rPr>
        <w:b/>
        <w:bCs w:val="0"/>
      </w:rPr>
    </w:lvl>
    <w:lvl w:ilvl="2" w:tplc="D944B23E">
      <w:start w:val="1"/>
      <w:numFmt w:val="bullet"/>
      <w:lvlText w:val="−"/>
      <w:lvlJc w:val="left"/>
      <w:pPr>
        <w:ind w:left="2302" w:hanging="180"/>
      </w:pPr>
      <w:rPr>
        <w:rFonts w:ascii="Times New Roman" w:hAnsi="Times New Roman" w:cs="Times New Roman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9" w15:restartNumberingAfterBreak="0">
    <w:nsid w:val="5F5220D9"/>
    <w:multiLevelType w:val="hybridMultilevel"/>
    <w:tmpl w:val="6CFEE294"/>
    <w:lvl w:ilvl="0" w:tplc="FB8CD35A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2A71CC"/>
    <w:multiLevelType w:val="hybridMultilevel"/>
    <w:tmpl w:val="F6AA827E"/>
    <w:lvl w:ilvl="0" w:tplc="929C0C08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1" w15:restartNumberingAfterBreak="0">
    <w:nsid w:val="652F0B25"/>
    <w:multiLevelType w:val="hybridMultilevel"/>
    <w:tmpl w:val="A3FA278E"/>
    <w:lvl w:ilvl="0" w:tplc="F8C4332A">
      <w:start w:val="1"/>
      <w:numFmt w:val="decimal"/>
      <w:lvlText w:val="%1)"/>
      <w:lvlJc w:val="left"/>
      <w:pPr>
        <w:tabs>
          <w:tab w:val="num" w:pos="1002"/>
        </w:tabs>
        <w:ind w:left="1002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>
      <w:start w:val="1"/>
      <w:numFmt w:val="decimal"/>
      <w:lvlText w:val="%4."/>
      <w:lvlJc w:val="left"/>
      <w:pPr>
        <w:ind w:left="3162" w:hanging="360"/>
      </w:pPr>
    </w:lvl>
    <w:lvl w:ilvl="4" w:tplc="04150019">
      <w:start w:val="1"/>
      <w:numFmt w:val="lowerLetter"/>
      <w:lvlText w:val="%5."/>
      <w:lvlJc w:val="left"/>
      <w:pPr>
        <w:ind w:left="3882" w:hanging="360"/>
      </w:pPr>
    </w:lvl>
    <w:lvl w:ilvl="5" w:tplc="0415001B">
      <w:start w:val="1"/>
      <w:numFmt w:val="lowerRoman"/>
      <w:lvlText w:val="%6."/>
      <w:lvlJc w:val="right"/>
      <w:pPr>
        <w:ind w:left="4602" w:hanging="180"/>
      </w:pPr>
    </w:lvl>
    <w:lvl w:ilvl="6" w:tplc="0415000F">
      <w:start w:val="1"/>
      <w:numFmt w:val="decimal"/>
      <w:lvlText w:val="%7."/>
      <w:lvlJc w:val="left"/>
      <w:pPr>
        <w:ind w:left="5322" w:hanging="360"/>
      </w:pPr>
    </w:lvl>
    <w:lvl w:ilvl="7" w:tplc="04150019">
      <w:start w:val="1"/>
      <w:numFmt w:val="lowerLetter"/>
      <w:lvlText w:val="%8."/>
      <w:lvlJc w:val="left"/>
      <w:pPr>
        <w:ind w:left="6042" w:hanging="360"/>
      </w:pPr>
    </w:lvl>
    <w:lvl w:ilvl="8" w:tplc="0415001B">
      <w:start w:val="1"/>
      <w:numFmt w:val="lowerRoman"/>
      <w:lvlText w:val="%9."/>
      <w:lvlJc w:val="right"/>
      <w:pPr>
        <w:ind w:left="6762" w:hanging="180"/>
      </w:pPr>
    </w:lvl>
  </w:abstractNum>
  <w:abstractNum w:abstractNumId="92" w15:restartNumberingAfterBreak="0">
    <w:nsid w:val="65D4462C"/>
    <w:multiLevelType w:val="hybridMultilevel"/>
    <w:tmpl w:val="4C20BA8C"/>
    <w:lvl w:ilvl="0" w:tplc="1DA45C5C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69834B8"/>
    <w:multiLevelType w:val="hybridMultilevel"/>
    <w:tmpl w:val="8D6E1F54"/>
    <w:lvl w:ilvl="0" w:tplc="5EDEF10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78F1FEF"/>
    <w:multiLevelType w:val="hybridMultilevel"/>
    <w:tmpl w:val="F8CC5CD8"/>
    <w:lvl w:ilvl="0" w:tplc="4544C5A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A434FA9"/>
    <w:multiLevelType w:val="multilevel"/>
    <w:tmpl w:val="40C42712"/>
    <w:styleLink w:val="Biecalista1"/>
    <w:lvl w:ilvl="0">
      <w:start w:val="1"/>
      <w:numFmt w:val="lowerLetter"/>
      <w:lvlText w:val="%1)"/>
      <w:lvlJc w:val="left"/>
      <w:pPr>
        <w:tabs>
          <w:tab w:val="num" w:pos="1560"/>
        </w:tabs>
        <w:ind w:left="1560" w:hanging="360"/>
      </w:pPr>
      <w:rPr>
        <w:rFonts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96" w15:restartNumberingAfterBreak="0">
    <w:nsid w:val="6ABD2683"/>
    <w:multiLevelType w:val="hybridMultilevel"/>
    <w:tmpl w:val="C67AC8C0"/>
    <w:lvl w:ilvl="0" w:tplc="FD4274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 w15:restartNumberingAfterBreak="0">
    <w:nsid w:val="6C5713A2"/>
    <w:multiLevelType w:val="hybridMultilevel"/>
    <w:tmpl w:val="B12694F0"/>
    <w:lvl w:ilvl="0" w:tplc="9EB4055C">
      <w:start w:val="1"/>
      <w:numFmt w:val="bullet"/>
      <w:lvlText w:val="-"/>
      <w:lvlJc w:val="left"/>
      <w:pPr>
        <w:tabs>
          <w:tab w:val="num" w:pos="555"/>
        </w:tabs>
        <w:ind w:left="555" w:hanging="375"/>
      </w:pPr>
      <w:rPr>
        <w:rFonts w:ascii="Times New Roman" w:eastAsia="Times New Roman" w:hAnsi="Times New Roman" w:hint="default"/>
      </w:rPr>
    </w:lvl>
    <w:lvl w:ilvl="1" w:tplc="8D465146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98" w15:restartNumberingAfterBreak="0">
    <w:nsid w:val="6E214575"/>
    <w:multiLevelType w:val="hybridMultilevel"/>
    <w:tmpl w:val="74D218C8"/>
    <w:lvl w:ilvl="0" w:tplc="2B70D568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EA328CD"/>
    <w:multiLevelType w:val="hybridMultilevel"/>
    <w:tmpl w:val="AFB2ADC4"/>
    <w:lvl w:ilvl="0" w:tplc="D8EEB126">
      <w:start w:val="1"/>
      <w:numFmt w:val="decimal"/>
      <w:lvlText w:val="%1."/>
      <w:lvlJc w:val="right"/>
      <w:pPr>
        <w:ind w:left="1004" w:hanging="360"/>
      </w:pPr>
      <w:rPr>
        <w:rFonts w:ascii="Arial" w:eastAsia="Times New Roman" w:hAnsi="Arial" w:cs="Arial" w:hint="default"/>
        <w:b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0" w15:restartNumberingAfterBreak="0">
    <w:nsid w:val="6FEA2B59"/>
    <w:multiLevelType w:val="multilevel"/>
    <w:tmpl w:val="67EC3BBA"/>
    <w:lvl w:ilvl="0">
      <w:start w:val="1"/>
      <w:numFmt w:val="upperRoman"/>
      <w:lvlText w:val="%1."/>
      <w:lvlJc w:val="right"/>
      <w:pPr>
        <w:ind w:left="1512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1557" w:hanging="405"/>
      </w:pPr>
      <w:rPr>
        <w:rFonts w:eastAsia="Times New Roman" w:hint="default"/>
        <w:b/>
      </w:rPr>
    </w:lvl>
    <w:lvl w:ilvl="2">
      <w:start w:val="1"/>
      <w:numFmt w:val="decimal"/>
      <w:lvlText w:val="%3)"/>
      <w:lvlJc w:val="left"/>
      <w:pPr>
        <w:ind w:left="1872" w:hanging="720"/>
      </w:pPr>
      <w:rPr>
        <w:rFonts w:hint="default"/>
        <w:b/>
        <w:bCs w:val="0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2232" w:hanging="108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232" w:hanging="1080"/>
      </w:pPr>
      <w:rPr>
        <w:rFonts w:eastAsia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92" w:hanging="1440"/>
      </w:pPr>
      <w:rPr>
        <w:rFonts w:eastAsia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92" w:hanging="1440"/>
      </w:pPr>
      <w:rPr>
        <w:rFonts w:eastAsia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952" w:hanging="1800"/>
      </w:pPr>
      <w:rPr>
        <w:rFonts w:eastAsia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952" w:hanging="1800"/>
      </w:pPr>
      <w:rPr>
        <w:rFonts w:eastAsia="Times New Roman" w:hint="default"/>
        <w:b w:val="0"/>
      </w:rPr>
    </w:lvl>
  </w:abstractNum>
  <w:abstractNum w:abstractNumId="101" w15:restartNumberingAfterBreak="0">
    <w:nsid w:val="709D0FE2"/>
    <w:multiLevelType w:val="hybridMultilevel"/>
    <w:tmpl w:val="400C6DD0"/>
    <w:lvl w:ilvl="0" w:tplc="4A6432D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0D43B0D"/>
    <w:multiLevelType w:val="hybridMultilevel"/>
    <w:tmpl w:val="D66EF8C0"/>
    <w:lvl w:ilvl="0" w:tplc="F210DA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3B24CAF"/>
    <w:multiLevelType w:val="multilevel"/>
    <w:tmpl w:val="7D70AEFE"/>
    <w:lvl w:ilvl="0">
      <w:start w:val="1"/>
      <w:numFmt w:val="decimal"/>
      <w:pStyle w:val="KW-Lev-1"/>
      <w:lvlText w:val="%1."/>
      <w:lvlJc w:val="left"/>
      <w:pPr>
        <w:tabs>
          <w:tab w:val="num" w:pos="1069"/>
        </w:tabs>
        <w:ind w:left="1069" w:hanging="360"/>
      </w:pPr>
      <w:rPr>
        <w:rFonts w:ascii="Verdana" w:hAnsi="Verdana" w:hint="default"/>
        <w:b/>
        <w:i w:val="0"/>
        <w:strike w:val="0"/>
        <w:dstrike w:val="0"/>
        <w:color w:val="auto"/>
        <w:sz w:val="20"/>
        <w:szCs w:val="20"/>
        <w:u w:val="none"/>
        <w:effect w:val="none"/>
        <w:vertAlign w:val="baseline"/>
      </w:rPr>
    </w:lvl>
    <w:lvl w:ilvl="1">
      <w:start w:val="1"/>
      <w:numFmt w:val="decimal"/>
      <w:pStyle w:val="KW-Lev-2"/>
      <w:lvlText w:val="%1.%2."/>
      <w:lvlJc w:val="left"/>
      <w:pPr>
        <w:tabs>
          <w:tab w:val="num" w:pos="1425"/>
        </w:tabs>
        <w:ind w:left="1425" w:hanging="432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pStyle w:val="KW-Lev-3"/>
      <w:lvlText w:val="%1.%2.%3."/>
      <w:lvlJc w:val="left"/>
      <w:pPr>
        <w:tabs>
          <w:tab w:val="num" w:pos="1571"/>
        </w:tabs>
        <w:ind w:left="1355" w:hanging="504"/>
      </w:pPr>
      <w:rPr>
        <w:b/>
        <w:i w:val="0"/>
        <w:color w:val="auto"/>
      </w:rPr>
    </w:lvl>
    <w:lvl w:ilvl="3">
      <w:start w:val="1"/>
      <w:numFmt w:val="decimal"/>
      <w:pStyle w:val="KW-Lev-4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pStyle w:val="KW-Lev-5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3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4" w15:restartNumberingAfterBreak="0">
    <w:nsid w:val="770E3355"/>
    <w:multiLevelType w:val="hybridMultilevel"/>
    <w:tmpl w:val="03089B24"/>
    <w:lvl w:ilvl="0" w:tplc="3F76DFF2">
      <w:start w:val="1"/>
      <w:numFmt w:val="decimal"/>
      <w:lvlText w:val="%1."/>
      <w:lvlJc w:val="left"/>
      <w:pPr>
        <w:tabs>
          <w:tab w:val="num" w:pos="436"/>
        </w:tabs>
        <w:ind w:left="436" w:hanging="436"/>
      </w:pPr>
      <w:rPr>
        <w:b w:val="0"/>
        <w:bCs w:val="0"/>
        <w:i w:val="0"/>
        <w:iCs w:val="0"/>
        <w:strike w:val="0"/>
        <w:color w:val="auto"/>
        <w:sz w:val="22"/>
        <w:szCs w:val="22"/>
      </w:rPr>
    </w:lvl>
    <w:lvl w:ilvl="1" w:tplc="C69CDA10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  <w:b w:val="0"/>
        <w:bCs w:val="0"/>
        <w:i w:val="0"/>
        <w:iCs w:val="0"/>
        <w:color w:val="auto"/>
        <w:sz w:val="24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77357F5C"/>
    <w:multiLevelType w:val="hybridMultilevel"/>
    <w:tmpl w:val="28824E24"/>
    <w:lvl w:ilvl="0" w:tplc="4304543A">
      <w:start w:val="1"/>
      <w:numFmt w:val="lowerLetter"/>
      <w:lvlText w:val="%1)"/>
      <w:lvlJc w:val="left"/>
      <w:pPr>
        <w:ind w:left="80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25" w:hanging="360"/>
      </w:pPr>
    </w:lvl>
    <w:lvl w:ilvl="2" w:tplc="0415001B" w:tentative="1">
      <w:start w:val="1"/>
      <w:numFmt w:val="lowerRoman"/>
      <w:lvlText w:val="%3."/>
      <w:lvlJc w:val="right"/>
      <w:pPr>
        <w:ind w:left="2245" w:hanging="180"/>
      </w:pPr>
    </w:lvl>
    <w:lvl w:ilvl="3" w:tplc="0415000F" w:tentative="1">
      <w:start w:val="1"/>
      <w:numFmt w:val="decimal"/>
      <w:lvlText w:val="%4."/>
      <w:lvlJc w:val="left"/>
      <w:pPr>
        <w:ind w:left="2965" w:hanging="360"/>
      </w:pPr>
    </w:lvl>
    <w:lvl w:ilvl="4" w:tplc="04150019" w:tentative="1">
      <w:start w:val="1"/>
      <w:numFmt w:val="lowerLetter"/>
      <w:lvlText w:val="%5."/>
      <w:lvlJc w:val="left"/>
      <w:pPr>
        <w:ind w:left="3685" w:hanging="360"/>
      </w:pPr>
    </w:lvl>
    <w:lvl w:ilvl="5" w:tplc="0415001B" w:tentative="1">
      <w:start w:val="1"/>
      <w:numFmt w:val="lowerRoman"/>
      <w:lvlText w:val="%6."/>
      <w:lvlJc w:val="right"/>
      <w:pPr>
        <w:ind w:left="4405" w:hanging="180"/>
      </w:pPr>
    </w:lvl>
    <w:lvl w:ilvl="6" w:tplc="0415000F" w:tentative="1">
      <w:start w:val="1"/>
      <w:numFmt w:val="decimal"/>
      <w:lvlText w:val="%7."/>
      <w:lvlJc w:val="left"/>
      <w:pPr>
        <w:ind w:left="5125" w:hanging="360"/>
      </w:pPr>
    </w:lvl>
    <w:lvl w:ilvl="7" w:tplc="04150019" w:tentative="1">
      <w:start w:val="1"/>
      <w:numFmt w:val="lowerLetter"/>
      <w:lvlText w:val="%8."/>
      <w:lvlJc w:val="left"/>
      <w:pPr>
        <w:ind w:left="5845" w:hanging="360"/>
      </w:pPr>
    </w:lvl>
    <w:lvl w:ilvl="8" w:tplc="0415001B" w:tentative="1">
      <w:start w:val="1"/>
      <w:numFmt w:val="lowerRoman"/>
      <w:lvlText w:val="%9."/>
      <w:lvlJc w:val="right"/>
      <w:pPr>
        <w:ind w:left="6565" w:hanging="180"/>
      </w:pPr>
    </w:lvl>
  </w:abstractNum>
  <w:abstractNum w:abstractNumId="106" w15:restartNumberingAfterBreak="0">
    <w:nsid w:val="777106BB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  <w:sz w:val="24"/>
      </w:rPr>
    </w:lvl>
    <w:lvl w:ilvl="2">
      <w:start w:val="1"/>
      <w:numFmt w:val="lowerLetter"/>
      <w:lvlText w:val="%3."/>
      <w:lvlJc w:val="left"/>
      <w:pPr>
        <w:tabs>
          <w:tab w:val="num" w:pos="1854"/>
        </w:tabs>
        <w:ind w:left="1638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7" w15:restartNumberingAfterBreak="0">
    <w:nsid w:val="791D249B"/>
    <w:multiLevelType w:val="hybridMultilevel"/>
    <w:tmpl w:val="0A70B2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A683450"/>
    <w:multiLevelType w:val="hybridMultilevel"/>
    <w:tmpl w:val="42CE2BF0"/>
    <w:lvl w:ilvl="0" w:tplc="E4CCFB96">
      <w:start w:val="1"/>
      <w:numFmt w:val="bullet"/>
      <w:lvlText w:val="-"/>
      <w:lvlJc w:val="left"/>
      <w:pPr>
        <w:ind w:left="1996" w:hanging="360"/>
      </w:pPr>
      <w:rPr>
        <w:rFonts w:ascii="Arial" w:hAnsi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9" w15:restartNumberingAfterBreak="0">
    <w:nsid w:val="7B344768"/>
    <w:multiLevelType w:val="hybridMultilevel"/>
    <w:tmpl w:val="32206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122188">
    <w:abstractNumId w:val="18"/>
  </w:num>
  <w:num w:numId="2" w16cid:durableId="1490906420">
    <w:abstractNumId w:val="0"/>
  </w:num>
  <w:num w:numId="3" w16cid:durableId="1352603740">
    <w:abstractNumId w:val="44"/>
  </w:num>
  <w:num w:numId="4" w16cid:durableId="24259925">
    <w:abstractNumId w:val="52"/>
  </w:num>
  <w:num w:numId="5" w16cid:durableId="1916818314">
    <w:abstractNumId w:val="20"/>
  </w:num>
  <w:num w:numId="6" w16cid:durableId="1103578143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70636472">
    <w:abstractNumId w:val="106"/>
  </w:num>
  <w:num w:numId="8" w16cid:durableId="1476334156">
    <w:abstractNumId w:val="95"/>
  </w:num>
  <w:num w:numId="9" w16cid:durableId="1538349533">
    <w:abstractNumId w:val="86"/>
  </w:num>
  <w:num w:numId="10" w16cid:durableId="1161846991">
    <w:abstractNumId w:val="9"/>
  </w:num>
  <w:num w:numId="11" w16cid:durableId="431322441">
    <w:abstractNumId w:val="13"/>
  </w:num>
  <w:num w:numId="12" w16cid:durableId="1288313696">
    <w:abstractNumId w:val="65"/>
  </w:num>
  <w:num w:numId="13" w16cid:durableId="153374976">
    <w:abstractNumId w:val="90"/>
  </w:num>
  <w:num w:numId="14" w16cid:durableId="2050032143">
    <w:abstractNumId w:val="19"/>
  </w:num>
  <w:num w:numId="15" w16cid:durableId="384452529">
    <w:abstractNumId w:val="42"/>
  </w:num>
  <w:num w:numId="16" w16cid:durableId="1115709573">
    <w:abstractNumId w:val="11"/>
  </w:num>
  <w:num w:numId="17" w16cid:durableId="1884436513">
    <w:abstractNumId w:val="45"/>
  </w:num>
  <w:num w:numId="18" w16cid:durableId="126314115">
    <w:abstractNumId w:val="77"/>
  </w:num>
  <w:num w:numId="19" w16cid:durableId="888223555">
    <w:abstractNumId w:val="70"/>
  </w:num>
  <w:num w:numId="20" w16cid:durableId="677000831">
    <w:abstractNumId w:val="43"/>
  </w:num>
  <w:num w:numId="21" w16cid:durableId="1024937663">
    <w:abstractNumId w:val="33"/>
  </w:num>
  <w:num w:numId="22" w16cid:durableId="1337925749">
    <w:abstractNumId w:val="51"/>
  </w:num>
  <w:num w:numId="23" w16cid:durableId="186918916">
    <w:abstractNumId w:val="58"/>
  </w:num>
  <w:num w:numId="24" w16cid:durableId="1158810693">
    <w:abstractNumId w:val="57"/>
  </w:num>
  <w:num w:numId="25" w16cid:durableId="1262571238">
    <w:abstractNumId w:val="16"/>
  </w:num>
  <w:num w:numId="26" w16cid:durableId="1286237490">
    <w:abstractNumId w:val="83"/>
  </w:num>
  <w:num w:numId="27" w16cid:durableId="739060689">
    <w:abstractNumId w:val="101"/>
  </w:num>
  <w:num w:numId="28" w16cid:durableId="301616366">
    <w:abstractNumId w:val="60"/>
  </w:num>
  <w:num w:numId="29" w16cid:durableId="13575910">
    <w:abstractNumId w:val="62"/>
  </w:num>
  <w:num w:numId="30" w16cid:durableId="625425422">
    <w:abstractNumId w:val="98"/>
  </w:num>
  <w:num w:numId="31" w16cid:durableId="1741826334">
    <w:abstractNumId w:val="89"/>
  </w:num>
  <w:num w:numId="32" w16cid:durableId="687292001">
    <w:abstractNumId w:val="94"/>
  </w:num>
  <w:num w:numId="33" w16cid:durableId="1956670595">
    <w:abstractNumId w:val="25"/>
  </w:num>
  <w:num w:numId="34" w16cid:durableId="712852807">
    <w:abstractNumId w:val="76"/>
  </w:num>
  <w:num w:numId="35" w16cid:durableId="861476634">
    <w:abstractNumId w:val="74"/>
  </w:num>
  <w:num w:numId="36" w16cid:durableId="747189132">
    <w:abstractNumId w:val="32"/>
  </w:num>
  <w:num w:numId="37" w16cid:durableId="2027898924">
    <w:abstractNumId w:val="73"/>
  </w:num>
  <w:num w:numId="38" w16cid:durableId="306975636">
    <w:abstractNumId w:val="61"/>
  </w:num>
  <w:num w:numId="39" w16cid:durableId="527067833">
    <w:abstractNumId w:val="99"/>
  </w:num>
  <w:num w:numId="40" w16cid:durableId="1871917211">
    <w:abstractNumId w:val="88"/>
  </w:num>
  <w:num w:numId="41" w16cid:durableId="959800168">
    <w:abstractNumId w:val="84"/>
  </w:num>
  <w:num w:numId="42" w16cid:durableId="243225082">
    <w:abstractNumId w:val="22"/>
  </w:num>
  <w:num w:numId="43" w16cid:durableId="2047365129">
    <w:abstractNumId w:val="48"/>
  </w:num>
  <w:num w:numId="44" w16cid:durableId="718167126">
    <w:abstractNumId w:val="14"/>
  </w:num>
  <w:num w:numId="45" w16cid:durableId="316765239">
    <w:abstractNumId w:val="75"/>
  </w:num>
  <w:num w:numId="46" w16cid:durableId="348987184">
    <w:abstractNumId w:val="31"/>
  </w:num>
  <w:num w:numId="47" w16cid:durableId="1055354921">
    <w:abstractNumId w:val="93"/>
  </w:num>
  <w:num w:numId="48" w16cid:durableId="783691035">
    <w:abstractNumId w:val="56"/>
  </w:num>
  <w:num w:numId="49" w16cid:durableId="1766148634">
    <w:abstractNumId w:val="27"/>
  </w:num>
  <w:num w:numId="50" w16cid:durableId="894898238">
    <w:abstractNumId w:val="38"/>
  </w:num>
  <w:num w:numId="51" w16cid:durableId="2091389174">
    <w:abstractNumId w:val="10"/>
  </w:num>
  <w:num w:numId="52" w16cid:durableId="47147474">
    <w:abstractNumId w:val="47"/>
  </w:num>
  <w:num w:numId="53" w16cid:durableId="261763529">
    <w:abstractNumId w:val="35"/>
  </w:num>
  <w:num w:numId="54" w16cid:durableId="1955793770">
    <w:abstractNumId w:val="105"/>
  </w:num>
  <w:num w:numId="55" w16cid:durableId="382755128">
    <w:abstractNumId w:val="21"/>
  </w:num>
  <w:num w:numId="56" w16cid:durableId="93331598">
    <w:abstractNumId w:val="46"/>
  </w:num>
  <w:num w:numId="57" w16cid:durableId="491143596">
    <w:abstractNumId w:val="96"/>
  </w:num>
  <w:num w:numId="58" w16cid:durableId="861285844">
    <w:abstractNumId w:val="82"/>
  </w:num>
  <w:num w:numId="59" w16cid:durableId="15087384">
    <w:abstractNumId w:val="102"/>
  </w:num>
  <w:num w:numId="60" w16cid:durableId="1059477968">
    <w:abstractNumId w:val="100"/>
  </w:num>
  <w:num w:numId="61" w16cid:durableId="2032680597">
    <w:abstractNumId w:val="9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2" w16cid:durableId="35632148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4328295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731929537">
    <w:abstractNumId w:val="69"/>
  </w:num>
  <w:num w:numId="65" w16cid:durableId="607466827">
    <w:abstractNumId w:val="68"/>
  </w:num>
  <w:num w:numId="66" w16cid:durableId="1718774058">
    <w:abstractNumId w:val="92"/>
  </w:num>
  <w:num w:numId="67" w16cid:durableId="21785463">
    <w:abstractNumId w:val="34"/>
  </w:num>
  <w:num w:numId="68" w16cid:durableId="649870942">
    <w:abstractNumId w:val="109"/>
  </w:num>
  <w:num w:numId="69" w16cid:durableId="1024403859">
    <w:abstractNumId w:val="28"/>
  </w:num>
  <w:num w:numId="70" w16cid:durableId="1794905457">
    <w:abstractNumId w:val="6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38852957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444469141">
    <w:abstractNumId w:val="10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922248750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239092787">
    <w:abstractNumId w:val="8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5" w16cid:durableId="1716806089">
    <w:abstractNumId w:val="66"/>
    <w:lvlOverride w:ilvl="0">
      <w:startOverride w:val="1"/>
    </w:lvlOverride>
  </w:num>
  <w:num w:numId="76" w16cid:durableId="507525301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766080510">
    <w:abstractNumId w:val="6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592906608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13714392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859395171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217519824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34839845">
    <w:abstractNumId w:val="24"/>
  </w:num>
  <w:num w:numId="83" w16cid:durableId="1027218186">
    <w:abstractNumId w:val="5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5397043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613753285">
    <w:abstractNumId w:val="39"/>
  </w:num>
  <w:num w:numId="86" w16cid:durableId="1412699988">
    <w:abstractNumId w:val="37"/>
  </w:num>
  <w:num w:numId="87" w16cid:durableId="856698934">
    <w:abstractNumId w:val="30"/>
  </w:num>
  <w:num w:numId="88" w16cid:durableId="196164280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1231692308">
    <w:abstractNumId w:val="55"/>
  </w:num>
  <w:num w:numId="90" w16cid:durableId="734468572">
    <w:abstractNumId w:val="36"/>
  </w:num>
  <w:num w:numId="91" w16cid:durableId="1915620520">
    <w:abstractNumId w:val="78"/>
  </w:num>
  <w:num w:numId="92" w16cid:durableId="1108811587">
    <w:abstractNumId w:val="54"/>
  </w:num>
  <w:num w:numId="93" w16cid:durableId="2047219198">
    <w:abstractNumId w:val="41"/>
  </w:num>
  <w:num w:numId="94" w16cid:durableId="63766950">
    <w:abstractNumId w:val="12"/>
  </w:num>
  <w:num w:numId="95" w16cid:durableId="1812283087">
    <w:abstractNumId w:val="108"/>
  </w:num>
  <w:num w:numId="96" w16cid:durableId="105321396">
    <w:abstractNumId w:val="97"/>
  </w:num>
  <w:num w:numId="97" w16cid:durableId="32506849">
    <w:abstractNumId w:val="50"/>
  </w:num>
  <w:num w:numId="98" w16cid:durableId="763576382">
    <w:abstractNumId w:val="29"/>
  </w:num>
  <w:num w:numId="99" w16cid:durableId="1195194089">
    <w:abstractNumId w:val="67"/>
  </w:num>
  <w:num w:numId="100" w16cid:durableId="215362385">
    <w:abstractNumId w:val="79"/>
  </w:num>
  <w:num w:numId="101" w16cid:durableId="574165206">
    <w:abstractNumId w:val="107"/>
  </w:num>
  <w:num w:numId="102" w16cid:durableId="1192064186">
    <w:abstractNumId w:val="85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59C"/>
    <w:rsid w:val="000003EB"/>
    <w:rsid w:val="00000768"/>
    <w:rsid w:val="000008F6"/>
    <w:rsid w:val="00000B30"/>
    <w:rsid w:val="00001086"/>
    <w:rsid w:val="000011C8"/>
    <w:rsid w:val="000012E6"/>
    <w:rsid w:val="00001554"/>
    <w:rsid w:val="00001612"/>
    <w:rsid w:val="00001B5B"/>
    <w:rsid w:val="00001E42"/>
    <w:rsid w:val="00002322"/>
    <w:rsid w:val="00002918"/>
    <w:rsid w:val="000029A5"/>
    <w:rsid w:val="00002A0E"/>
    <w:rsid w:val="00002D8A"/>
    <w:rsid w:val="00002F3A"/>
    <w:rsid w:val="000033FF"/>
    <w:rsid w:val="000034A5"/>
    <w:rsid w:val="00003D91"/>
    <w:rsid w:val="000047FF"/>
    <w:rsid w:val="00004D7F"/>
    <w:rsid w:val="00004EAD"/>
    <w:rsid w:val="00004F8B"/>
    <w:rsid w:val="00005066"/>
    <w:rsid w:val="00005079"/>
    <w:rsid w:val="0000569B"/>
    <w:rsid w:val="000058DA"/>
    <w:rsid w:val="00005946"/>
    <w:rsid w:val="00005DB8"/>
    <w:rsid w:val="00006CD9"/>
    <w:rsid w:val="00007380"/>
    <w:rsid w:val="0000770F"/>
    <w:rsid w:val="00007A5B"/>
    <w:rsid w:val="00010024"/>
    <w:rsid w:val="00010109"/>
    <w:rsid w:val="000103EA"/>
    <w:rsid w:val="00010551"/>
    <w:rsid w:val="00010600"/>
    <w:rsid w:val="0001070F"/>
    <w:rsid w:val="000107BD"/>
    <w:rsid w:val="00010827"/>
    <w:rsid w:val="00010B16"/>
    <w:rsid w:val="00010B17"/>
    <w:rsid w:val="00011DA2"/>
    <w:rsid w:val="000122F4"/>
    <w:rsid w:val="00012A8E"/>
    <w:rsid w:val="00012D6A"/>
    <w:rsid w:val="0001335A"/>
    <w:rsid w:val="000133D7"/>
    <w:rsid w:val="00013EF2"/>
    <w:rsid w:val="00014083"/>
    <w:rsid w:val="000143A3"/>
    <w:rsid w:val="000147FA"/>
    <w:rsid w:val="00014AF1"/>
    <w:rsid w:val="00015175"/>
    <w:rsid w:val="0001589D"/>
    <w:rsid w:val="0001593E"/>
    <w:rsid w:val="000173D9"/>
    <w:rsid w:val="00017717"/>
    <w:rsid w:val="00017767"/>
    <w:rsid w:val="00017BD3"/>
    <w:rsid w:val="00017E7F"/>
    <w:rsid w:val="0002047C"/>
    <w:rsid w:val="0002080B"/>
    <w:rsid w:val="00020E85"/>
    <w:rsid w:val="000217B3"/>
    <w:rsid w:val="00021F01"/>
    <w:rsid w:val="00022069"/>
    <w:rsid w:val="00022520"/>
    <w:rsid w:val="00022B93"/>
    <w:rsid w:val="00022C75"/>
    <w:rsid w:val="00023C98"/>
    <w:rsid w:val="00023E64"/>
    <w:rsid w:val="00023F19"/>
    <w:rsid w:val="00024204"/>
    <w:rsid w:val="0002443D"/>
    <w:rsid w:val="000247C7"/>
    <w:rsid w:val="0002481C"/>
    <w:rsid w:val="00024A7A"/>
    <w:rsid w:val="000250EE"/>
    <w:rsid w:val="000254D6"/>
    <w:rsid w:val="00025837"/>
    <w:rsid w:val="00026041"/>
    <w:rsid w:val="00026259"/>
    <w:rsid w:val="00026C2F"/>
    <w:rsid w:val="000272AB"/>
    <w:rsid w:val="0002738F"/>
    <w:rsid w:val="000277A8"/>
    <w:rsid w:val="00027F4A"/>
    <w:rsid w:val="00030014"/>
    <w:rsid w:val="000300C5"/>
    <w:rsid w:val="00030A7F"/>
    <w:rsid w:val="00030F77"/>
    <w:rsid w:val="00030FB5"/>
    <w:rsid w:val="0003117C"/>
    <w:rsid w:val="00031581"/>
    <w:rsid w:val="00031673"/>
    <w:rsid w:val="00031C14"/>
    <w:rsid w:val="00031CE7"/>
    <w:rsid w:val="000322C7"/>
    <w:rsid w:val="0003232D"/>
    <w:rsid w:val="000327C4"/>
    <w:rsid w:val="00032CB4"/>
    <w:rsid w:val="00032ED0"/>
    <w:rsid w:val="00033407"/>
    <w:rsid w:val="000335F1"/>
    <w:rsid w:val="00033B6C"/>
    <w:rsid w:val="00034119"/>
    <w:rsid w:val="0003418F"/>
    <w:rsid w:val="000342BE"/>
    <w:rsid w:val="00034608"/>
    <w:rsid w:val="00034862"/>
    <w:rsid w:val="00035B36"/>
    <w:rsid w:val="00035CF5"/>
    <w:rsid w:val="00035E0E"/>
    <w:rsid w:val="00036139"/>
    <w:rsid w:val="0003641E"/>
    <w:rsid w:val="00036555"/>
    <w:rsid w:val="00036A21"/>
    <w:rsid w:val="00036DCB"/>
    <w:rsid w:val="000371F7"/>
    <w:rsid w:val="00037B7F"/>
    <w:rsid w:val="0004035B"/>
    <w:rsid w:val="000404AE"/>
    <w:rsid w:val="000405A1"/>
    <w:rsid w:val="000408A2"/>
    <w:rsid w:val="00040A64"/>
    <w:rsid w:val="00040FDA"/>
    <w:rsid w:val="00041222"/>
    <w:rsid w:val="00041B73"/>
    <w:rsid w:val="00042453"/>
    <w:rsid w:val="00042890"/>
    <w:rsid w:val="00042944"/>
    <w:rsid w:val="00042AC6"/>
    <w:rsid w:val="00043B17"/>
    <w:rsid w:val="000444A2"/>
    <w:rsid w:val="00044573"/>
    <w:rsid w:val="00044F3A"/>
    <w:rsid w:val="000460DC"/>
    <w:rsid w:val="0004610E"/>
    <w:rsid w:val="00046A6A"/>
    <w:rsid w:val="00046EE0"/>
    <w:rsid w:val="00047928"/>
    <w:rsid w:val="00047ECE"/>
    <w:rsid w:val="00047FC1"/>
    <w:rsid w:val="00051215"/>
    <w:rsid w:val="000513B1"/>
    <w:rsid w:val="00051C29"/>
    <w:rsid w:val="00051D0F"/>
    <w:rsid w:val="00051DC1"/>
    <w:rsid w:val="000527F2"/>
    <w:rsid w:val="00052B23"/>
    <w:rsid w:val="000531BE"/>
    <w:rsid w:val="0005389E"/>
    <w:rsid w:val="000541FE"/>
    <w:rsid w:val="000544DB"/>
    <w:rsid w:val="000549AE"/>
    <w:rsid w:val="00054AD6"/>
    <w:rsid w:val="000552FE"/>
    <w:rsid w:val="000553BB"/>
    <w:rsid w:val="00055F94"/>
    <w:rsid w:val="00056345"/>
    <w:rsid w:val="000563F7"/>
    <w:rsid w:val="00056886"/>
    <w:rsid w:val="00056B5A"/>
    <w:rsid w:val="00056E14"/>
    <w:rsid w:val="0005737A"/>
    <w:rsid w:val="00057738"/>
    <w:rsid w:val="0005776E"/>
    <w:rsid w:val="00057B98"/>
    <w:rsid w:val="00057F65"/>
    <w:rsid w:val="00057FFE"/>
    <w:rsid w:val="00060339"/>
    <w:rsid w:val="00060B35"/>
    <w:rsid w:val="00060CA8"/>
    <w:rsid w:val="00061140"/>
    <w:rsid w:val="00061858"/>
    <w:rsid w:val="0006193C"/>
    <w:rsid w:val="00061E4D"/>
    <w:rsid w:val="0006210E"/>
    <w:rsid w:val="000627EB"/>
    <w:rsid w:val="00062AAC"/>
    <w:rsid w:val="00062DEC"/>
    <w:rsid w:val="00063148"/>
    <w:rsid w:val="000632E0"/>
    <w:rsid w:val="00063418"/>
    <w:rsid w:val="000637E8"/>
    <w:rsid w:val="00064710"/>
    <w:rsid w:val="00064C8F"/>
    <w:rsid w:val="00064FE1"/>
    <w:rsid w:val="00065453"/>
    <w:rsid w:val="00065515"/>
    <w:rsid w:val="0006570B"/>
    <w:rsid w:val="00065C3A"/>
    <w:rsid w:val="0006681F"/>
    <w:rsid w:val="00066BCA"/>
    <w:rsid w:val="00066F48"/>
    <w:rsid w:val="00067096"/>
    <w:rsid w:val="0006792E"/>
    <w:rsid w:val="00067AF1"/>
    <w:rsid w:val="00067DD8"/>
    <w:rsid w:val="0007004E"/>
    <w:rsid w:val="00070165"/>
    <w:rsid w:val="000706D3"/>
    <w:rsid w:val="0007097D"/>
    <w:rsid w:val="00070D7F"/>
    <w:rsid w:val="0007106A"/>
    <w:rsid w:val="00071374"/>
    <w:rsid w:val="00071F91"/>
    <w:rsid w:val="0007227D"/>
    <w:rsid w:val="00072318"/>
    <w:rsid w:val="00072ABB"/>
    <w:rsid w:val="00072F20"/>
    <w:rsid w:val="00072FD0"/>
    <w:rsid w:val="0007342E"/>
    <w:rsid w:val="000735F1"/>
    <w:rsid w:val="00073A82"/>
    <w:rsid w:val="00073C61"/>
    <w:rsid w:val="00074995"/>
    <w:rsid w:val="00074BB7"/>
    <w:rsid w:val="00075592"/>
    <w:rsid w:val="0007572D"/>
    <w:rsid w:val="00075B8B"/>
    <w:rsid w:val="00075CFD"/>
    <w:rsid w:val="00076311"/>
    <w:rsid w:val="0007642A"/>
    <w:rsid w:val="00077834"/>
    <w:rsid w:val="00077ABC"/>
    <w:rsid w:val="00080540"/>
    <w:rsid w:val="0008064E"/>
    <w:rsid w:val="00080773"/>
    <w:rsid w:val="000808C1"/>
    <w:rsid w:val="00080B97"/>
    <w:rsid w:val="0008182E"/>
    <w:rsid w:val="000823B1"/>
    <w:rsid w:val="00082438"/>
    <w:rsid w:val="00082E11"/>
    <w:rsid w:val="00084933"/>
    <w:rsid w:val="00084AF6"/>
    <w:rsid w:val="00084AF7"/>
    <w:rsid w:val="00084B44"/>
    <w:rsid w:val="00084CF2"/>
    <w:rsid w:val="00085A54"/>
    <w:rsid w:val="00086153"/>
    <w:rsid w:val="00086164"/>
    <w:rsid w:val="0008616B"/>
    <w:rsid w:val="00086E9E"/>
    <w:rsid w:val="00086F79"/>
    <w:rsid w:val="000873CC"/>
    <w:rsid w:val="00090478"/>
    <w:rsid w:val="00090543"/>
    <w:rsid w:val="000907B2"/>
    <w:rsid w:val="00090BFA"/>
    <w:rsid w:val="00091162"/>
    <w:rsid w:val="00091432"/>
    <w:rsid w:val="0009152A"/>
    <w:rsid w:val="00091BB3"/>
    <w:rsid w:val="00092363"/>
    <w:rsid w:val="00092977"/>
    <w:rsid w:val="00092CB9"/>
    <w:rsid w:val="00092FB5"/>
    <w:rsid w:val="00093867"/>
    <w:rsid w:val="00093A64"/>
    <w:rsid w:val="00094202"/>
    <w:rsid w:val="0009443E"/>
    <w:rsid w:val="0009448F"/>
    <w:rsid w:val="00094651"/>
    <w:rsid w:val="00094C10"/>
    <w:rsid w:val="0009542C"/>
    <w:rsid w:val="000955F2"/>
    <w:rsid w:val="00095AFD"/>
    <w:rsid w:val="00095D9B"/>
    <w:rsid w:val="00095E21"/>
    <w:rsid w:val="00095F17"/>
    <w:rsid w:val="000963DF"/>
    <w:rsid w:val="00096B85"/>
    <w:rsid w:val="00096C8F"/>
    <w:rsid w:val="00096E95"/>
    <w:rsid w:val="00097C31"/>
    <w:rsid w:val="000A006A"/>
    <w:rsid w:val="000A030A"/>
    <w:rsid w:val="000A046E"/>
    <w:rsid w:val="000A0BD8"/>
    <w:rsid w:val="000A0C4E"/>
    <w:rsid w:val="000A0E48"/>
    <w:rsid w:val="000A100D"/>
    <w:rsid w:val="000A12BA"/>
    <w:rsid w:val="000A20C3"/>
    <w:rsid w:val="000A20F0"/>
    <w:rsid w:val="000A25E5"/>
    <w:rsid w:val="000A28F7"/>
    <w:rsid w:val="000A290F"/>
    <w:rsid w:val="000A2B3E"/>
    <w:rsid w:val="000A30E3"/>
    <w:rsid w:val="000A3386"/>
    <w:rsid w:val="000A34A0"/>
    <w:rsid w:val="000A3811"/>
    <w:rsid w:val="000A3FA7"/>
    <w:rsid w:val="000A5258"/>
    <w:rsid w:val="000A59AF"/>
    <w:rsid w:val="000A5D6B"/>
    <w:rsid w:val="000A5F54"/>
    <w:rsid w:val="000A664A"/>
    <w:rsid w:val="000A66B0"/>
    <w:rsid w:val="000A68B4"/>
    <w:rsid w:val="000A771F"/>
    <w:rsid w:val="000A77DF"/>
    <w:rsid w:val="000A7843"/>
    <w:rsid w:val="000A79D3"/>
    <w:rsid w:val="000A7AA8"/>
    <w:rsid w:val="000A7C51"/>
    <w:rsid w:val="000A7EE0"/>
    <w:rsid w:val="000A7F2A"/>
    <w:rsid w:val="000B0190"/>
    <w:rsid w:val="000B15D9"/>
    <w:rsid w:val="000B177D"/>
    <w:rsid w:val="000B2165"/>
    <w:rsid w:val="000B2181"/>
    <w:rsid w:val="000B2331"/>
    <w:rsid w:val="000B25C5"/>
    <w:rsid w:val="000B2679"/>
    <w:rsid w:val="000B2C1E"/>
    <w:rsid w:val="000B335D"/>
    <w:rsid w:val="000B36B1"/>
    <w:rsid w:val="000B3888"/>
    <w:rsid w:val="000B39C2"/>
    <w:rsid w:val="000B39CF"/>
    <w:rsid w:val="000B3C21"/>
    <w:rsid w:val="000B3CB5"/>
    <w:rsid w:val="000B4185"/>
    <w:rsid w:val="000B48AB"/>
    <w:rsid w:val="000B4A5E"/>
    <w:rsid w:val="000B4D5D"/>
    <w:rsid w:val="000B575A"/>
    <w:rsid w:val="000B5A3D"/>
    <w:rsid w:val="000B5F5C"/>
    <w:rsid w:val="000B5FB2"/>
    <w:rsid w:val="000B619A"/>
    <w:rsid w:val="000B6564"/>
    <w:rsid w:val="000B7085"/>
    <w:rsid w:val="000B70E6"/>
    <w:rsid w:val="000B74FF"/>
    <w:rsid w:val="000B7540"/>
    <w:rsid w:val="000B764A"/>
    <w:rsid w:val="000B77F4"/>
    <w:rsid w:val="000B799A"/>
    <w:rsid w:val="000C00BD"/>
    <w:rsid w:val="000C05C5"/>
    <w:rsid w:val="000C0C1C"/>
    <w:rsid w:val="000C0C9F"/>
    <w:rsid w:val="000C0FAF"/>
    <w:rsid w:val="000C14B7"/>
    <w:rsid w:val="000C1B67"/>
    <w:rsid w:val="000C1CAB"/>
    <w:rsid w:val="000C1F48"/>
    <w:rsid w:val="000C2121"/>
    <w:rsid w:val="000C238B"/>
    <w:rsid w:val="000C258B"/>
    <w:rsid w:val="000C2DDA"/>
    <w:rsid w:val="000C342D"/>
    <w:rsid w:val="000C37E6"/>
    <w:rsid w:val="000C38AC"/>
    <w:rsid w:val="000C401B"/>
    <w:rsid w:val="000C440E"/>
    <w:rsid w:val="000C4A11"/>
    <w:rsid w:val="000C4E2E"/>
    <w:rsid w:val="000C4FBF"/>
    <w:rsid w:val="000C50F2"/>
    <w:rsid w:val="000C5995"/>
    <w:rsid w:val="000C59C5"/>
    <w:rsid w:val="000C5D40"/>
    <w:rsid w:val="000C5F31"/>
    <w:rsid w:val="000C5F35"/>
    <w:rsid w:val="000C64C1"/>
    <w:rsid w:val="000C6989"/>
    <w:rsid w:val="000C7BEC"/>
    <w:rsid w:val="000D0119"/>
    <w:rsid w:val="000D081D"/>
    <w:rsid w:val="000D082D"/>
    <w:rsid w:val="000D0A9B"/>
    <w:rsid w:val="000D0D55"/>
    <w:rsid w:val="000D0F14"/>
    <w:rsid w:val="000D0FFE"/>
    <w:rsid w:val="000D190A"/>
    <w:rsid w:val="000D1D0B"/>
    <w:rsid w:val="000D2331"/>
    <w:rsid w:val="000D3107"/>
    <w:rsid w:val="000D3C5B"/>
    <w:rsid w:val="000D3E4B"/>
    <w:rsid w:val="000D433C"/>
    <w:rsid w:val="000D473A"/>
    <w:rsid w:val="000D4885"/>
    <w:rsid w:val="000D546D"/>
    <w:rsid w:val="000D56BD"/>
    <w:rsid w:val="000D56CD"/>
    <w:rsid w:val="000D5B9C"/>
    <w:rsid w:val="000D5BC7"/>
    <w:rsid w:val="000D6A60"/>
    <w:rsid w:val="000D6B40"/>
    <w:rsid w:val="000D6D2B"/>
    <w:rsid w:val="000D7323"/>
    <w:rsid w:val="000D78BF"/>
    <w:rsid w:val="000D7DCC"/>
    <w:rsid w:val="000D7F12"/>
    <w:rsid w:val="000E0017"/>
    <w:rsid w:val="000E0072"/>
    <w:rsid w:val="000E00EB"/>
    <w:rsid w:val="000E0412"/>
    <w:rsid w:val="000E04B3"/>
    <w:rsid w:val="000E0670"/>
    <w:rsid w:val="000E09E5"/>
    <w:rsid w:val="000E0F92"/>
    <w:rsid w:val="000E0FC1"/>
    <w:rsid w:val="000E14E0"/>
    <w:rsid w:val="000E17A9"/>
    <w:rsid w:val="000E18E4"/>
    <w:rsid w:val="000E233F"/>
    <w:rsid w:val="000E280E"/>
    <w:rsid w:val="000E2D10"/>
    <w:rsid w:val="000E2E09"/>
    <w:rsid w:val="000E38BF"/>
    <w:rsid w:val="000E3AD0"/>
    <w:rsid w:val="000E3C18"/>
    <w:rsid w:val="000E3E72"/>
    <w:rsid w:val="000E3F28"/>
    <w:rsid w:val="000E4F8E"/>
    <w:rsid w:val="000E5A25"/>
    <w:rsid w:val="000E644C"/>
    <w:rsid w:val="000E655D"/>
    <w:rsid w:val="000E679B"/>
    <w:rsid w:val="000E6AEF"/>
    <w:rsid w:val="000E70B0"/>
    <w:rsid w:val="000E7423"/>
    <w:rsid w:val="000E75BF"/>
    <w:rsid w:val="000E77EA"/>
    <w:rsid w:val="000E7A7F"/>
    <w:rsid w:val="000E7C79"/>
    <w:rsid w:val="000F0369"/>
    <w:rsid w:val="000F0E45"/>
    <w:rsid w:val="000F13A6"/>
    <w:rsid w:val="000F16E9"/>
    <w:rsid w:val="000F19FA"/>
    <w:rsid w:val="000F22CD"/>
    <w:rsid w:val="000F4171"/>
    <w:rsid w:val="000F4195"/>
    <w:rsid w:val="000F4C38"/>
    <w:rsid w:val="000F5054"/>
    <w:rsid w:val="000F51A9"/>
    <w:rsid w:val="000F523B"/>
    <w:rsid w:val="000F5284"/>
    <w:rsid w:val="000F5314"/>
    <w:rsid w:val="000F58C9"/>
    <w:rsid w:val="000F5B53"/>
    <w:rsid w:val="000F5E57"/>
    <w:rsid w:val="000F5F67"/>
    <w:rsid w:val="000F6572"/>
    <w:rsid w:val="000F6B5C"/>
    <w:rsid w:val="000F6E30"/>
    <w:rsid w:val="000F73B6"/>
    <w:rsid w:val="000F75D8"/>
    <w:rsid w:val="000F781E"/>
    <w:rsid w:val="000F7A8C"/>
    <w:rsid w:val="00100803"/>
    <w:rsid w:val="00101787"/>
    <w:rsid w:val="001019E6"/>
    <w:rsid w:val="00101D49"/>
    <w:rsid w:val="00101E98"/>
    <w:rsid w:val="00102F9C"/>
    <w:rsid w:val="00103B77"/>
    <w:rsid w:val="0010427F"/>
    <w:rsid w:val="00104842"/>
    <w:rsid w:val="00104B93"/>
    <w:rsid w:val="00104C7A"/>
    <w:rsid w:val="00104CD6"/>
    <w:rsid w:val="00104DB6"/>
    <w:rsid w:val="00104EF6"/>
    <w:rsid w:val="001059DB"/>
    <w:rsid w:val="00105B5D"/>
    <w:rsid w:val="00105DCB"/>
    <w:rsid w:val="00105F5F"/>
    <w:rsid w:val="00105FE3"/>
    <w:rsid w:val="0010633D"/>
    <w:rsid w:val="001069E1"/>
    <w:rsid w:val="00106F77"/>
    <w:rsid w:val="001071C2"/>
    <w:rsid w:val="001072FF"/>
    <w:rsid w:val="00107879"/>
    <w:rsid w:val="0010788F"/>
    <w:rsid w:val="00107BFD"/>
    <w:rsid w:val="00107C6D"/>
    <w:rsid w:val="00107EA9"/>
    <w:rsid w:val="001103BA"/>
    <w:rsid w:val="00111120"/>
    <w:rsid w:val="00111159"/>
    <w:rsid w:val="001113A8"/>
    <w:rsid w:val="00111BA6"/>
    <w:rsid w:val="00111EC7"/>
    <w:rsid w:val="00113131"/>
    <w:rsid w:val="00113295"/>
    <w:rsid w:val="001135EA"/>
    <w:rsid w:val="00114050"/>
    <w:rsid w:val="00114307"/>
    <w:rsid w:val="001144FA"/>
    <w:rsid w:val="00114604"/>
    <w:rsid w:val="00115179"/>
    <w:rsid w:val="00115381"/>
    <w:rsid w:val="001154FE"/>
    <w:rsid w:val="00115E9B"/>
    <w:rsid w:val="00115FFA"/>
    <w:rsid w:val="00116034"/>
    <w:rsid w:val="001164F2"/>
    <w:rsid w:val="00116A04"/>
    <w:rsid w:val="0011761D"/>
    <w:rsid w:val="00117FD7"/>
    <w:rsid w:val="001201D0"/>
    <w:rsid w:val="00120506"/>
    <w:rsid w:val="0012071D"/>
    <w:rsid w:val="00120A61"/>
    <w:rsid w:val="00120B97"/>
    <w:rsid w:val="00120CD2"/>
    <w:rsid w:val="0012127D"/>
    <w:rsid w:val="00121800"/>
    <w:rsid w:val="00121BC1"/>
    <w:rsid w:val="00121E3E"/>
    <w:rsid w:val="001220F6"/>
    <w:rsid w:val="001225B7"/>
    <w:rsid w:val="00122780"/>
    <w:rsid w:val="0012303B"/>
    <w:rsid w:val="001234CC"/>
    <w:rsid w:val="001236D0"/>
    <w:rsid w:val="001236EA"/>
    <w:rsid w:val="00123AD0"/>
    <w:rsid w:val="00123C11"/>
    <w:rsid w:val="00124C63"/>
    <w:rsid w:val="0012524C"/>
    <w:rsid w:val="0012553B"/>
    <w:rsid w:val="001256E3"/>
    <w:rsid w:val="001257CA"/>
    <w:rsid w:val="00126202"/>
    <w:rsid w:val="001263E4"/>
    <w:rsid w:val="0012677F"/>
    <w:rsid w:val="00126839"/>
    <w:rsid w:val="00126968"/>
    <w:rsid w:val="001271F7"/>
    <w:rsid w:val="001301C0"/>
    <w:rsid w:val="001301DE"/>
    <w:rsid w:val="00131C8E"/>
    <w:rsid w:val="0013219F"/>
    <w:rsid w:val="001327D5"/>
    <w:rsid w:val="00132D0E"/>
    <w:rsid w:val="00132D92"/>
    <w:rsid w:val="00133DC1"/>
    <w:rsid w:val="00133EFC"/>
    <w:rsid w:val="00133F9C"/>
    <w:rsid w:val="0013451E"/>
    <w:rsid w:val="00134738"/>
    <w:rsid w:val="0013473A"/>
    <w:rsid w:val="001349B3"/>
    <w:rsid w:val="0013542B"/>
    <w:rsid w:val="001358E6"/>
    <w:rsid w:val="00135B15"/>
    <w:rsid w:val="00135B36"/>
    <w:rsid w:val="00135C03"/>
    <w:rsid w:val="00135FA2"/>
    <w:rsid w:val="0013604D"/>
    <w:rsid w:val="00136181"/>
    <w:rsid w:val="00136A48"/>
    <w:rsid w:val="00136DF5"/>
    <w:rsid w:val="00136E60"/>
    <w:rsid w:val="00140844"/>
    <w:rsid w:val="00140D09"/>
    <w:rsid w:val="00141435"/>
    <w:rsid w:val="0014298C"/>
    <w:rsid w:val="00142A6A"/>
    <w:rsid w:val="00142BF3"/>
    <w:rsid w:val="001434C3"/>
    <w:rsid w:val="0014360A"/>
    <w:rsid w:val="001436C9"/>
    <w:rsid w:val="00144137"/>
    <w:rsid w:val="00144297"/>
    <w:rsid w:val="001442A5"/>
    <w:rsid w:val="001444F1"/>
    <w:rsid w:val="00144522"/>
    <w:rsid w:val="0014482B"/>
    <w:rsid w:val="00144CEC"/>
    <w:rsid w:val="00145349"/>
    <w:rsid w:val="001456F7"/>
    <w:rsid w:val="00146021"/>
    <w:rsid w:val="00146667"/>
    <w:rsid w:val="00146692"/>
    <w:rsid w:val="00146860"/>
    <w:rsid w:val="00146D95"/>
    <w:rsid w:val="00146E4C"/>
    <w:rsid w:val="00146F8D"/>
    <w:rsid w:val="00146FE1"/>
    <w:rsid w:val="00147220"/>
    <w:rsid w:val="0014785D"/>
    <w:rsid w:val="00147B18"/>
    <w:rsid w:val="00147C78"/>
    <w:rsid w:val="00147CFF"/>
    <w:rsid w:val="00147EE1"/>
    <w:rsid w:val="00150869"/>
    <w:rsid w:val="0015123E"/>
    <w:rsid w:val="0015159C"/>
    <w:rsid w:val="0015159F"/>
    <w:rsid w:val="001518E6"/>
    <w:rsid w:val="00151B50"/>
    <w:rsid w:val="00151BC3"/>
    <w:rsid w:val="0015292A"/>
    <w:rsid w:val="00152B86"/>
    <w:rsid w:val="001530F7"/>
    <w:rsid w:val="001536DE"/>
    <w:rsid w:val="00153DB2"/>
    <w:rsid w:val="00154676"/>
    <w:rsid w:val="00155056"/>
    <w:rsid w:val="00155318"/>
    <w:rsid w:val="001553E2"/>
    <w:rsid w:val="00155AD4"/>
    <w:rsid w:val="00155DDA"/>
    <w:rsid w:val="001560A8"/>
    <w:rsid w:val="001562CF"/>
    <w:rsid w:val="0015728D"/>
    <w:rsid w:val="00157601"/>
    <w:rsid w:val="00157FEB"/>
    <w:rsid w:val="00160059"/>
    <w:rsid w:val="001607DE"/>
    <w:rsid w:val="00160BAE"/>
    <w:rsid w:val="00160F64"/>
    <w:rsid w:val="0016104F"/>
    <w:rsid w:val="00161E7E"/>
    <w:rsid w:val="00162406"/>
    <w:rsid w:val="001624FE"/>
    <w:rsid w:val="00162644"/>
    <w:rsid w:val="00163811"/>
    <w:rsid w:val="0016395C"/>
    <w:rsid w:val="00163A32"/>
    <w:rsid w:val="00163C69"/>
    <w:rsid w:val="00163FDB"/>
    <w:rsid w:val="0016401A"/>
    <w:rsid w:val="00164473"/>
    <w:rsid w:val="00165634"/>
    <w:rsid w:val="00165B73"/>
    <w:rsid w:val="00166738"/>
    <w:rsid w:val="00166BE2"/>
    <w:rsid w:val="00167720"/>
    <w:rsid w:val="00167F50"/>
    <w:rsid w:val="00170124"/>
    <w:rsid w:val="00170171"/>
    <w:rsid w:val="001704D9"/>
    <w:rsid w:val="0017059B"/>
    <w:rsid w:val="00170751"/>
    <w:rsid w:val="00170D01"/>
    <w:rsid w:val="00170F0B"/>
    <w:rsid w:val="00172010"/>
    <w:rsid w:val="00172560"/>
    <w:rsid w:val="001730A6"/>
    <w:rsid w:val="00173216"/>
    <w:rsid w:val="0017331A"/>
    <w:rsid w:val="001735D1"/>
    <w:rsid w:val="00173A40"/>
    <w:rsid w:val="00173B15"/>
    <w:rsid w:val="00174141"/>
    <w:rsid w:val="00174207"/>
    <w:rsid w:val="00174734"/>
    <w:rsid w:val="001749EC"/>
    <w:rsid w:val="00174D5A"/>
    <w:rsid w:val="00174EB2"/>
    <w:rsid w:val="0017569D"/>
    <w:rsid w:val="001758E2"/>
    <w:rsid w:val="00175A90"/>
    <w:rsid w:val="00175CF4"/>
    <w:rsid w:val="00176151"/>
    <w:rsid w:val="001761D0"/>
    <w:rsid w:val="001761EC"/>
    <w:rsid w:val="001766AE"/>
    <w:rsid w:val="0017701A"/>
    <w:rsid w:val="00177341"/>
    <w:rsid w:val="001774A5"/>
    <w:rsid w:val="00177675"/>
    <w:rsid w:val="00177EF4"/>
    <w:rsid w:val="001800B6"/>
    <w:rsid w:val="00180582"/>
    <w:rsid w:val="001806D2"/>
    <w:rsid w:val="0018096A"/>
    <w:rsid w:val="00180FF8"/>
    <w:rsid w:val="0018113B"/>
    <w:rsid w:val="00181684"/>
    <w:rsid w:val="001817AC"/>
    <w:rsid w:val="00181993"/>
    <w:rsid w:val="00181AD1"/>
    <w:rsid w:val="00181E31"/>
    <w:rsid w:val="00181E79"/>
    <w:rsid w:val="00181EF7"/>
    <w:rsid w:val="0018219A"/>
    <w:rsid w:val="00182B34"/>
    <w:rsid w:val="00182C0F"/>
    <w:rsid w:val="00182DB7"/>
    <w:rsid w:val="00182E14"/>
    <w:rsid w:val="00182F60"/>
    <w:rsid w:val="00183750"/>
    <w:rsid w:val="00183D5F"/>
    <w:rsid w:val="001840E8"/>
    <w:rsid w:val="00184DC0"/>
    <w:rsid w:val="00184F84"/>
    <w:rsid w:val="00185547"/>
    <w:rsid w:val="00185D69"/>
    <w:rsid w:val="00185EB4"/>
    <w:rsid w:val="001860A1"/>
    <w:rsid w:val="00186167"/>
    <w:rsid w:val="001862A6"/>
    <w:rsid w:val="00186D69"/>
    <w:rsid w:val="00186E29"/>
    <w:rsid w:val="0018752A"/>
    <w:rsid w:val="00190316"/>
    <w:rsid w:val="00190BC6"/>
    <w:rsid w:val="00190C3F"/>
    <w:rsid w:val="00190FFD"/>
    <w:rsid w:val="001917CF"/>
    <w:rsid w:val="00191A88"/>
    <w:rsid w:val="00191B0A"/>
    <w:rsid w:val="00191B34"/>
    <w:rsid w:val="00191D67"/>
    <w:rsid w:val="00192530"/>
    <w:rsid w:val="00192575"/>
    <w:rsid w:val="00192B6C"/>
    <w:rsid w:val="00193801"/>
    <w:rsid w:val="001939EA"/>
    <w:rsid w:val="00193B7D"/>
    <w:rsid w:val="00193D0D"/>
    <w:rsid w:val="001945F4"/>
    <w:rsid w:val="00194772"/>
    <w:rsid w:val="00195008"/>
    <w:rsid w:val="001951E1"/>
    <w:rsid w:val="00195C26"/>
    <w:rsid w:val="001964D9"/>
    <w:rsid w:val="00196944"/>
    <w:rsid w:val="0019696D"/>
    <w:rsid w:val="00196AAF"/>
    <w:rsid w:val="00196C1D"/>
    <w:rsid w:val="00196DA6"/>
    <w:rsid w:val="00196DB9"/>
    <w:rsid w:val="001975A8"/>
    <w:rsid w:val="001A0332"/>
    <w:rsid w:val="001A0375"/>
    <w:rsid w:val="001A04C1"/>
    <w:rsid w:val="001A05FD"/>
    <w:rsid w:val="001A06E1"/>
    <w:rsid w:val="001A073D"/>
    <w:rsid w:val="001A21DA"/>
    <w:rsid w:val="001A2763"/>
    <w:rsid w:val="001A2AE5"/>
    <w:rsid w:val="001A3001"/>
    <w:rsid w:val="001A3293"/>
    <w:rsid w:val="001A352E"/>
    <w:rsid w:val="001A369E"/>
    <w:rsid w:val="001A3F7F"/>
    <w:rsid w:val="001A418F"/>
    <w:rsid w:val="001A42D0"/>
    <w:rsid w:val="001A4470"/>
    <w:rsid w:val="001A45A1"/>
    <w:rsid w:val="001A4A66"/>
    <w:rsid w:val="001A539B"/>
    <w:rsid w:val="001A5C4D"/>
    <w:rsid w:val="001A6887"/>
    <w:rsid w:val="001A6A77"/>
    <w:rsid w:val="001A6B1C"/>
    <w:rsid w:val="001A6BCE"/>
    <w:rsid w:val="001A6EB1"/>
    <w:rsid w:val="001A6FD8"/>
    <w:rsid w:val="001A7410"/>
    <w:rsid w:val="001A7472"/>
    <w:rsid w:val="001A7795"/>
    <w:rsid w:val="001A78C2"/>
    <w:rsid w:val="001A7C21"/>
    <w:rsid w:val="001A7F68"/>
    <w:rsid w:val="001B0006"/>
    <w:rsid w:val="001B0012"/>
    <w:rsid w:val="001B0737"/>
    <w:rsid w:val="001B0783"/>
    <w:rsid w:val="001B0D3D"/>
    <w:rsid w:val="001B0DF3"/>
    <w:rsid w:val="001B0ED2"/>
    <w:rsid w:val="001B1225"/>
    <w:rsid w:val="001B1E33"/>
    <w:rsid w:val="001B2165"/>
    <w:rsid w:val="001B2751"/>
    <w:rsid w:val="001B29B3"/>
    <w:rsid w:val="001B2E85"/>
    <w:rsid w:val="001B3094"/>
    <w:rsid w:val="001B3C88"/>
    <w:rsid w:val="001B3E2E"/>
    <w:rsid w:val="001B3EE8"/>
    <w:rsid w:val="001B53C9"/>
    <w:rsid w:val="001B5693"/>
    <w:rsid w:val="001B5742"/>
    <w:rsid w:val="001B5B66"/>
    <w:rsid w:val="001B5C32"/>
    <w:rsid w:val="001B63B3"/>
    <w:rsid w:val="001B64E5"/>
    <w:rsid w:val="001B6999"/>
    <w:rsid w:val="001B7456"/>
    <w:rsid w:val="001C0212"/>
    <w:rsid w:val="001C0780"/>
    <w:rsid w:val="001C0D76"/>
    <w:rsid w:val="001C13E7"/>
    <w:rsid w:val="001C1459"/>
    <w:rsid w:val="001C185E"/>
    <w:rsid w:val="001C2051"/>
    <w:rsid w:val="001C2468"/>
    <w:rsid w:val="001C2559"/>
    <w:rsid w:val="001C2A96"/>
    <w:rsid w:val="001C2C8D"/>
    <w:rsid w:val="001C2CA3"/>
    <w:rsid w:val="001C2E2F"/>
    <w:rsid w:val="001C2F4B"/>
    <w:rsid w:val="001C2FAF"/>
    <w:rsid w:val="001C349A"/>
    <w:rsid w:val="001C3E96"/>
    <w:rsid w:val="001C42EF"/>
    <w:rsid w:val="001C48DB"/>
    <w:rsid w:val="001C49A7"/>
    <w:rsid w:val="001C49CB"/>
    <w:rsid w:val="001C4CAF"/>
    <w:rsid w:val="001C4F65"/>
    <w:rsid w:val="001C50C7"/>
    <w:rsid w:val="001C6357"/>
    <w:rsid w:val="001C63C8"/>
    <w:rsid w:val="001C6567"/>
    <w:rsid w:val="001C6841"/>
    <w:rsid w:val="001C6876"/>
    <w:rsid w:val="001C6F61"/>
    <w:rsid w:val="001C7726"/>
    <w:rsid w:val="001D004B"/>
    <w:rsid w:val="001D0144"/>
    <w:rsid w:val="001D066E"/>
    <w:rsid w:val="001D0D4C"/>
    <w:rsid w:val="001D129B"/>
    <w:rsid w:val="001D1680"/>
    <w:rsid w:val="001D2F8F"/>
    <w:rsid w:val="001D3454"/>
    <w:rsid w:val="001D3488"/>
    <w:rsid w:val="001D4BC7"/>
    <w:rsid w:val="001D4D03"/>
    <w:rsid w:val="001D50FA"/>
    <w:rsid w:val="001D5542"/>
    <w:rsid w:val="001D55D3"/>
    <w:rsid w:val="001D562F"/>
    <w:rsid w:val="001D56C4"/>
    <w:rsid w:val="001D58AE"/>
    <w:rsid w:val="001D5D4C"/>
    <w:rsid w:val="001D6107"/>
    <w:rsid w:val="001D6364"/>
    <w:rsid w:val="001D6857"/>
    <w:rsid w:val="001D6B1B"/>
    <w:rsid w:val="001D70D2"/>
    <w:rsid w:val="001D7728"/>
    <w:rsid w:val="001D7AC2"/>
    <w:rsid w:val="001D7DA3"/>
    <w:rsid w:val="001D7E12"/>
    <w:rsid w:val="001D7EBC"/>
    <w:rsid w:val="001E06DD"/>
    <w:rsid w:val="001E0B60"/>
    <w:rsid w:val="001E0CC6"/>
    <w:rsid w:val="001E1064"/>
    <w:rsid w:val="001E10A5"/>
    <w:rsid w:val="001E14F3"/>
    <w:rsid w:val="001E1993"/>
    <w:rsid w:val="001E1BF3"/>
    <w:rsid w:val="001E213A"/>
    <w:rsid w:val="001E2294"/>
    <w:rsid w:val="001E2912"/>
    <w:rsid w:val="001E2DEC"/>
    <w:rsid w:val="001E35EE"/>
    <w:rsid w:val="001E41AD"/>
    <w:rsid w:val="001E45FC"/>
    <w:rsid w:val="001E465D"/>
    <w:rsid w:val="001E4B04"/>
    <w:rsid w:val="001E4E29"/>
    <w:rsid w:val="001E53C1"/>
    <w:rsid w:val="001E54C5"/>
    <w:rsid w:val="001E699D"/>
    <w:rsid w:val="001E6C2D"/>
    <w:rsid w:val="001E73B7"/>
    <w:rsid w:val="001E7753"/>
    <w:rsid w:val="001E77A2"/>
    <w:rsid w:val="001E7E04"/>
    <w:rsid w:val="001F00C5"/>
    <w:rsid w:val="001F05F7"/>
    <w:rsid w:val="001F0ADD"/>
    <w:rsid w:val="001F15E8"/>
    <w:rsid w:val="001F1B95"/>
    <w:rsid w:val="001F1C29"/>
    <w:rsid w:val="001F1E5C"/>
    <w:rsid w:val="001F2106"/>
    <w:rsid w:val="001F275B"/>
    <w:rsid w:val="001F2CDC"/>
    <w:rsid w:val="001F2FF3"/>
    <w:rsid w:val="001F3051"/>
    <w:rsid w:val="001F32B3"/>
    <w:rsid w:val="001F3961"/>
    <w:rsid w:val="001F3BAE"/>
    <w:rsid w:val="001F3DD4"/>
    <w:rsid w:val="001F3E02"/>
    <w:rsid w:val="001F3FB1"/>
    <w:rsid w:val="001F42AB"/>
    <w:rsid w:val="001F46C7"/>
    <w:rsid w:val="001F4852"/>
    <w:rsid w:val="001F4B81"/>
    <w:rsid w:val="001F4F41"/>
    <w:rsid w:val="001F5577"/>
    <w:rsid w:val="001F6337"/>
    <w:rsid w:val="001F6470"/>
    <w:rsid w:val="001F68A8"/>
    <w:rsid w:val="001F70C7"/>
    <w:rsid w:val="001F7381"/>
    <w:rsid w:val="001F789B"/>
    <w:rsid w:val="001F78BE"/>
    <w:rsid w:val="001F7E5E"/>
    <w:rsid w:val="001F7FCB"/>
    <w:rsid w:val="002000DD"/>
    <w:rsid w:val="00200248"/>
    <w:rsid w:val="0020043B"/>
    <w:rsid w:val="0020073B"/>
    <w:rsid w:val="00200CFD"/>
    <w:rsid w:val="00202ADF"/>
    <w:rsid w:val="00202CD8"/>
    <w:rsid w:val="00203BAE"/>
    <w:rsid w:val="00204025"/>
    <w:rsid w:val="002040E3"/>
    <w:rsid w:val="00204113"/>
    <w:rsid w:val="002041D9"/>
    <w:rsid w:val="0020422E"/>
    <w:rsid w:val="002048E2"/>
    <w:rsid w:val="00204C11"/>
    <w:rsid w:val="00204F58"/>
    <w:rsid w:val="00204F5A"/>
    <w:rsid w:val="00204F9C"/>
    <w:rsid w:val="002068C3"/>
    <w:rsid w:val="00206CDA"/>
    <w:rsid w:val="00206FD2"/>
    <w:rsid w:val="002070E2"/>
    <w:rsid w:val="00207649"/>
    <w:rsid w:val="00210028"/>
    <w:rsid w:val="00210208"/>
    <w:rsid w:val="002108B3"/>
    <w:rsid w:val="00210AA3"/>
    <w:rsid w:val="00211292"/>
    <w:rsid w:val="002120F5"/>
    <w:rsid w:val="00212127"/>
    <w:rsid w:val="00212317"/>
    <w:rsid w:val="002124F0"/>
    <w:rsid w:val="00212753"/>
    <w:rsid w:val="0021340A"/>
    <w:rsid w:val="0021393E"/>
    <w:rsid w:val="00213E50"/>
    <w:rsid w:val="00213F81"/>
    <w:rsid w:val="002141B1"/>
    <w:rsid w:val="0021533C"/>
    <w:rsid w:val="002155E7"/>
    <w:rsid w:val="002161D6"/>
    <w:rsid w:val="00217481"/>
    <w:rsid w:val="002175C3"/>
    <w:rsid w:val="00217617"/>
    <w:rsid w:val="00217DFD"/>
    <w:rsid w:val="00217E0C"/>
    <w:rsid w:val="002209BB"/>
    <w:rsid w:val="00220CEF"/>
    <w:rsid w:val="00221043"/>
    <w:rsid w:val="00221569"/>
    <w:rsid w:val="002216A3"/>
    <w:rsid w:val="00221BDC"/>
    <w:rsid w:val="00221FB8"/>
    <w:rsid w:val="002220E7"/>
    <w:rsid w:val="00223444"/>
    <w:rsid w:val="0022467F"/>
    <w:rsid w:val="00224B39"/>
    <w:rsid w:val="002252AB"/>
    <w:rsid w:val="002253A6"/>
    <w:rsid w:val="002253BF"/>
    <w:rsid w:val="00225F2E"/>
    <w:rsid w:val="002261CC"/>
    <w:rsid w:val="002262CE"/>
    <w:rsid w:val="002264C9"/>
    <w:rsid w:val="002266F6"/>
    <w:rsid w:val="002268C6"/>
    <w:rsid w:val="00226A73"/>
    <w:rsid w:val="002270BD"/>
    <w:rsid w:val="0022758A"/>
    <w:rsid w:val="0023030B"/>
    <w:rsid w:val="002308BC"/>
    <w:rsid w:val="0023093B"/>
    <w:rsid w:val="00230FE4"/>
    <w:rsid w:val="00231B8C"/>
    <w:rsid w:val="00231BBE"/>
    <w:rsid w:val="00232376"/>
    <w:rsid w:val="0023297B"/>
    <w:rsid w:val="00232C03"/>
    <w:rsid w:val="00233042"/>
    <w:rsid w:val="00234334"/>
    <w:rsid w:val="00234462"/>
    <w:rsid w:val="00234A5D"/>
    <w:rsid w:val="00234FBF"/>
    <w:rsid w:val="00235CB3"/>
    <w:rsid w:val="00235D02"/>
    <w:rsid w:val="00235E47"/>
    <w:rsid w:val="00235F58"/>
    <w:rsid w:val="00237201"/>
    <w:rsid w:val="0023771F"/>
    <w:rsid w:val="00237E79"/>
    <w:rsid w:val="002407DE"/>
    <w:rsid w:val="00240939"/>
    <w:rsid w:val="0024140B"/>
    <w:rsid w:val="002417AD"/>
    <w:rsid w:val="00241A08"/>
    <w:rsid w:val="00241A20"/>
    <w:rsid w:val="0024225F"/>
    <w:rsid w:val="00242A0A"/>
    <w:rsid w:val="00243A53"/>
    <w:rsid w:val="00243F33"/>
    <w:rsid w:val="002440F7"/>
    <w:rsid w:val="00244739"/>
    <w:rsid w:val="002450F2"/>
    <w:rsid w:val="00245A6E"/>
    <w:rsid w:val="00246565"/>
    <w:rsid w:val="00246975"/>
    <w:rsid w:val="00246B3E"/>
    <w:rsid w:val="00247281"/>
    <w:rsid w:val="00247416"/>
    <w:rsid w:val="002476B3"/>
    <w:rsid w:val="00247AA6"/>
    <w:rsid w:val="00250663"/>
    <w:rsid w:val="002507A7"/>
    <w:rsid w:val="00250944"/>
    <w:rsid w:val="00250B97"/>
    <w:rsid w:val="00251004"/>
    <w:rsid w:val="00252411"/>
    <w:rsid w:val="00252526"/>
    <w:rsid w:val="002525B0"/>
    <w:rsid w:val="00252ADD"/>
    <w:rsid w:val="00252D77"/>
    <w:rsid w:val="002533A1"/>
    <w:rsid w:val="002537D1"/>
    <w:rsid w:val="00253FA5"/>
    <w:rsid w:val="0025416E"/>
    <w:rsid w:val="0025439F"/>
    <w:rsid w:val="0025459A"/>
    <w:rsid w:val="0025517F"/>
    <w:rsid w:val="002559CD"/>
    <w:rsid w:val="00255A3D"/>
    <w:rsid w:val="002564F2"/>
    <w:rsid w:val="002568B1"/>
    <w:rsid w:val="00256BBA"/>
    <w:rsid w:val="00257595"/>
    <w:rsid w:val="0025783E"/>
    <w:rsid w:val="00257942"/>
    <w:rsid w:val="00257D15"/>
    <w:rsid w:val="00257E88"/>
    <w:rsid w:val="00260787"/>
    <w:rsid w:val="002609DC"/>
    <w:rsid w:val="00260D74"/>
    <w:rsid w:val="002613BF"/>
    <w:rsid w:val="00261B04"/>
    <w:rsid w:val="00263238"/>
    <w:rsid w:val="002640DA"/>
    <w:rsid w:val="00264B36"/>
    <w:rsid w:val="0026588C"/>
    <w:rsid w:val="0026622F"/>
    <w:rsid w:val="0026670E"/>
    <w:rsid w:val="0026683E"/>
    <w:rsid w:val="002668A4"/>
    <w:rsid w:val="00266958"/>
    <w:rsid w:val="00266E3F"/>
    <w:rsid w:val="00266F2D"/>
    <w:rsid w:val="002674EA"/>
    <w:rsid w:val="002675D0"/>
    <w:rsid w:val="00270140"/>
    <w:rsid w:val="0027099F"/>
    <w:rsid w:val="00270DEF"/>
    <w:rsid w:val="00270FED"/>
    <w:rsid w:val="0027176B"/>
    <w:rsid w:val="0027351F"/>
    <w:rsid w:val="00273FC8"/>
    <w:rsid w:val="00274168"/>
    <w:rsid w:val="00275841"/>
    <w:rsid w:val="00275EA6"/>
    <w:rsid w:val="00275FAE"/>
    <w:rsid w:val="00276F7E"/>
    <w:rsid w:val="00277736"/>
    <w:rsid w:val="002777C6"/>
    <w:rsid w:val="00277B71"/>
    <w:rsid w:val="00277CB2"/>
    <w:rsid w:val="002801B9"/>
    <w:rsid w:val="002809DF"/>
    <w:rsid w:val="002811DC"/>
    <w:rsid w:val="00281D3D"/>
    <w:rsid w:val="00281F29"/>
    <w:rsid w:val="002828CC"/>
    <w:rsid w:val="00282C23"/>
    <w:rsid w:val="00282F44"/>
    <w:rsid w:val="002838A6"/>
    <w:rsid w:val="00283B6F"/>
    <w:rsid w:val="00283C05"/>
    <w:rsid w:val="00283C17"/>
    <w:rsid w:val="00283CA6"/>
    <w:rsid w:val="00284935"/>
    <w:rsid w:val="00285811"/>
    <w:rsid w:val="00285CF4"/>
    <w:rsid w:val="002862BB"/>
    <w:rsid w:val="00286D56"/>
    <w:rsid w:val="00286E4E"/>
    <w:rsid w:val="00287B8F"/>
    <w:rsid w:val="00290726"/>
    <w:rsid w:val="00291791"/>
    <w:rsid w:val="00291D2D"/>
    <w:rsid w:val="00291D5B"/>
    <w:rsid w:val="00291DF5"/>
    <w:rsid w:val="00291F24"/>
    <w:rsid w:val="00292094"/>
    <w:rsid w:val="0029223D"/>
    <w:rsid w:val="002923F3"/>
    <w:rsid w:val="002926DA"/>
    <w:rsid w:val="0029317F"/>
    <w:rsid w:val="002935DD"/>
    <w:rsid w:val="0029368F"/>
    <w:rsid w:val="002937BC"/>
    <w:rsid w:val="0029407C"/>
    <w:rsid w:val="00294581"/>
    <w:rsid w:val="002946FD"/>
    <w:rsid w:val="00294CAA"/>
    <w:rsid w:val="0029550E"/>
    <w:rsid w:val="00295B1E"/>
    <w:rsid w:val="0029663E"/>
    <w:rsid w:val="0029695D"/>
    <w:rsid w:val="00296EBA"/>
    <w:rsid w:val="00297084"/>
    <w:rsid w:val="002972CF"/>
    <w:rsid w:val="002A09D9"/>
    <w:rsid w:val="002A0C17"/>
    <w:rsid w:val="002A0C66"/>
    <w:rsid w:val="002A0D69"/>
    <w:rsid w:val="002A0F57"/>
    <w:rsid w:val="002A1DE6"/>
    <w:rsid w:val="002A25CD"/>
    <w:rsid w:val="002A2F81"/>
    <w:rsid w:val="002A3463"/>
    <w:rsid w:val="002A3820"/>
    <w:rsid w:val="002A3AD2"/>
    <w:rsid w:val="002A3D2B"/>
    <w:rsid w:val="002A4151"/>
    <w:rsid w:val="002A44DB"/>
    <w:rsid w:val="002A479E"/>
    <w:rsid w:val="002A48C1"/>
    <w:rsid w:val="002A5E38"/>
    <w:rsid w:val="002A5F23"/>
    <w:rsid w:val="002A5FFC"/>
    <w:rsid w:val="002A623B"/>
    <w:rsid w:val="002A6314"/>
    <w:rsid w:val="002A696C"/>
    <w:rsid w:val="002A6B21"/>
    <w:rsid w:val="002A6B26"/>
    <w:rsid w:val="002A7508"/>
    <w:rsid w:val="002A790B"/>
    <w:rsid w:val="002A799F"/>
    <w:rsid w:val="002B049C"/>
    <w:rsid w:val="002B0628"/>
    <w:rsid w:val="002B06D9"/>
    <w:rsid w:val="002B08BC"/>
    <w:rsid w:val="002B0C37"/>
    <w:rsid w:val="002B0C56"/>
    <w:rsid w:val="002B1AEF"/>
    <w:rsid w:val="002B1F53"/>
    <w:rsid w:val="002B23B8"/>
    <w:rsid w:val="002B27D7"/>
    <w:rsid w:val="002B2B9F"/>
    <w:rsid w:val="002B2C48"/>
    <w:rsid w:val="002B380C"/>
    <w:rsid w:val="002B389D"/>
    <w:rsid w:val="002B441B"/>
    <w:rsid w:val="002B447F"/>
    <w:rsid w:val="002B572E"/>
    <w:rsid w:val="002B5BBD"/>
    <w:rsid w:val="002B5CB8"/>
    <w:rsid w:val="002B5E25"/>
    <w:rsid w:val="002B5F2A"/>
    <w:rsid w:val="002B615A"/>
    <w:rsid w:val="002B6895"/>
    <w:rsid w:val="002B6D1B"/>
    <w:rsid w:val="002B7B76"/>
    <w:rsid w:val="002B7C1B"/>
    <w:rsid w:val="002B7D9C"/>
    <w:rsid w:val="002B7E15"/>
    <w:rsid w:val="002C0141"/>
    <w:rsid w:val="002C01AB"/>
    <w:rsid w:val="002C02BB"/>
    <w:rsid w:val="002C0881"/>
    <w:rsid w:val="002C0908"/>
    <w:rsid w:val="002C1515"/>
    <w:rsid w:val="002C172A"/>
    <w:rsid w:val="002C1AA8"/>
    <w:rsid w:val="002C1AB9"/>
    <w:rsid w:val="002C21B4"/>
    <w:rsid w:val="002C2496"/>
    <w:rsid w:val="002C25FB"/>
    <w:rsid w:val="002C2D1D"/>
    <w:rsid w:val="002C3371"/>
    <w:rsid w:val="002C348D"/>
    <w:rsid w:val="002C3635"/>
    <w:rsid w:val="002C3ECC"/>
    <w:rsid w:val="002C40A2"/>
    <w:rsid w:val="002C4593"/>
    <w:rsid w:val="002C4D5A"/>
    <w:rsid w:val="002C4E5F"/>
    <w:rsid w:val="002C5363"/>
    <w:rsid w:val="002C564C"/>
    <w:rsid w:val="002C5CB0"/>
    <w:rsid w:val="002C5DD3"/>
    <w:rsid w:val="002C6082"/>
    <w:rsid w:val="002C6504"/>
    <w:rsid w:val="002C6702"/>
    <w:rsid w:val="002C6FCE"/>
    <w:rsid w:val="002C72D3"/>
    <w:rsid w:val="002C7742"/>
    <w:rsid w:val="002D0BB6"/>
    <w:rsid w:val="002D0E23"/>
    <w:rsid w:val="002D0F3A"/>
    <w:rsid w:val="002D1381"/>
    <w:rsid w:val="002D1441"/>
    <w:rsid w:val="002D1B68"/>
    <w:rsid w:val="002D258A"/>
    <w:rsid w:val="002D274C"/>
    <w:rsid w:val="002D2CA1"/>
    <w:rsid w:val="002D2E88"/>
    <w:rsid w:val="002D304C"/>
    <w:rsid w:val="002D30A2"/>
    <w:rsid w:val="002D355B"/>
    <w:rsid w:val="002D37B2"/>
    <w:rsid w:val="002D39AC"/>
    <w:rsid w:val="002D3BA8"/>
    <w:rsid w:val="002D3BB6"/>
    <w:rsid w:val="002D3D45"/>
    <w:rsid w:val="002D3E0D"/>
    <w:rsid w:val="002D412A"/>
    <w:rsid w:val="002D4B65"/>
    <w:rsid w:val="002D5216"/>
    <w:rsid w:val="002D55EF"/>
    <w:rsid w:val="002D5A0C"/>
    <w:rsid w:val="002D5E61"/>
    <w:rsid w:val="002D65E9"/>
    <w:rsid w:val="002D6722"/>
    <w:rsid w:val="002D686E"/>
    <w:rsid w:val="002D6D89"/>
    <w:rsid w:val="002D7771"/>
    <w:rsid w:val="002D7CCA"/>
    <w:rsid w:val="002E020E"/>
    <w:rsid w:val="002E16A1"/>
    <w:rsid w:val="002E18F9"/>
    <w:rsid w:val="002E1B58"/>
    <w:rsid w:val="002E2483"/>
    <w:rsid w:val="002E265A"/>
    <w:rsid w:val="002E27E3"/>
    <w:rsid w:val="002E2879"/>
    <w:rsid w:val="002E300A"/>
    <w:rsid w:val="002E3AAF"/>
    <w:rsid w:val="002E3C62"/>
    <w:rsid w:val="002E3CE9"/>
    <w:rsid w:val="002E3FC6"/>
    <w:rsid w:val="002E4062"/>
    <w:rsid w:val="002E4E6D"/>
    <w:rsid w:val="002E5299"/>
    <w:rsid w:val="002E5675"/>
    <w:rsid w:val="002E59E0"/>
    <w:rsid w:val="002E5EB5"/>
    <w:rsid w:val="002E5ED1"/>
    <w:rsid w:val="002E6D84"/>
    <w:rsid w:val="002E6DCA"/>
    <w:rsid w:val="002E6E97"/>
    <w:rsid w:val="002E6F28"/>
    <w:rsid w:val="002E7031"/>
    <w:rsid w:val="002E76E8"/>
    <w:rsid w:val="002E7711"/>
    <w:rsid w:val="002F0896"/>
    <w:rsid w:val="002F0B6E"/>
    <w:rsid w:val="002F10EE"/>
    <w:rsid w:val="002F11BE"/>
    <w:rsid w:val="002F1202"/>
    <w:rsid w:val="002F161D"/>
    <w:rsid w:val="002F1B4F"/>
    <w:rsid w:val="002F269A"/>
    <w:rsid w:val="002F2C59"/>
    <w:rsid w:val="002F2DB6"/>
    <w:rsid w:val="002F45C0"/>
    <w:rsid w:val="002F5C5D"/>
    <w:rsid w:val="002F5FAF"/>
    <w:rsid w:val="002F6062"/>
    <w:rsid w:val="002F62E6"/>
    <w:rsid w:val="002F6406"/>
    <w:rsid w:val="002F6B68"/>
    <w:rsid w:val="002F6FC7"/>
    <w:rsid w:val="002F70B5"/>
    <w:rsid w:val="002F7307"/>
    <w:rsid w:val="002F7469"/>
    <w:rsid w:val="002F7AC3"/>
    <w:rsid w:val="002F7CF9"/>
    <w:rsid w:val="00300278"/>
    <w:rsid w:val="00300A98"/>
    <w:rsid w:val="00300E4D"/>
    <w:rsid w:val="00300FFB"/>
    <w:rsid w:val="00301582"/>
    <w:rsid w:val="00301C44"/>
    <w:rsid w:val="00301C8F"/>
    <w:rsid w:val="00301D04"/>
    <w:rsid w:val="00301DBC"/>
    <w:rsid w:val="00304066"/>
    <w:rsid w:val="00304366"/>
    <w:rsid w:val="00304456"/>
    <w:rsid w:val="00304754"/>
    <w:rsid w:val="003047A4"/>
    <w:rsid w:val="00304C4C"/>
    <w:rsid w:val="0030508E"/>
    <w:rsid w:val="00305236"/>
    <w:rsid w:val="003056A8"/>
    <w:rsid w:val="00305B62"/>
    <w:rsid w:val="00305C40"/>
    <w:rsid w:val="003061FB"/>
    <w:rsid w:val="00306DF6"/>
    <w:rsid w:val="0030734C"/>
    <w:rsid w:val="003076FD"/>
    <w:rsid w:val="00307870"/>
    <w:rsid w:val="00307F6B"/>
    <w:rsid w:val="003105C8"/>
    <w:rsid w:val="00310DFB"/>
    <w:rsid w:val="00311021"/>
    <w:rsid w:val="0031128A"/>
    <w:rsid w:val="00311406"/>
    <w:rsid w:val="00311564"/>
    <w:rsid w:val="003116AE"/>
    <w:rsid w:val="003119FB"/>
    <w:rsid w:val="00311A0A"/>
    <w:rsid w:val="00312182"/>
    <w:rsid w:val="003126C4"/>
    <w:rsid w:val="00312A4A"/>
    <w:rsid w:val="00312EBA"/>
    <w:rsid w:val="003138DF"/>
    <w:rsid w:val="00313A12"/>
    <w:rsid w:val="00313D28"/>
    <w:rsid w:val="003143B0"/>
    <w:rsid w:val="00314985"/>
    <w:rsid w:val="00315472"/>
    <w:rsid w:val="00315487"/>
    <w:rsid w:val="00315804"/>
    <w:rsid w:val="00315B24"/>
    <w:rsid w:val="00315CCD"/>
    <w:rsid w:val="00316462"/>
    <w:rsid w:val="00316503"/>
    <w:rsid w:val="003166EB"/>
    <w:rsid w:val="00317025"/>
    <w:rsid w:val="0031704E"/>
    <w:rsid w:val="003171DE"/>
    <w:rsid w:val="0031749B"/>
    <w:rsid w:val="00317659"/>
    <w:rsid w:val="00317C76"/>
    <w:rsid w:val="00317EB3"/>
    <w:rsid w:val="00317F27"/>
    <w:rsid w:val="00320655"/>
    <w:rsid w:val="00320FAF"/>
    <w:rsid w:val="00321165"/>
    <w:rsid w:val="003215EA"/>
    <w:rsid w:val="00321E2A"/>
    <w:rsid w:val="00322075"/>
    <w:rsid w:val="003225F7"/>
    <w:rsid w:val="003228C0"/>
    <w:rsid w:val="00322A26"/>
    <w:rsid w:val="0032385E"/>
    <w:rsid w:val="003239C1"/>
    <w:rsid w:val="00323E26"/>
    <w:rsid w:val="0032426B"/>
    <w:rsid w:val="00324289"/>
    <w:rsid w:val="00324864"/>
    <w:rsid w:val="00324DAE"/>
    <w:rsid w:val="00325332"/>
    <w:rsid w:val="00325D09"/>
    <w:rsid w:val="0032652A"/>
    <w:rsid w:val="00326D8F"/>
    <w:rsid w:val="00326E56"/>
    <w:rsid w:val="003270DA"/>
    <w:rsid w:val="003271FB"/>
    <w:rsid w:val="003272E1"/>
    <w:rsid w:val="00327ACB"/>
    <w:rsid w:val="00330025"/>
    <w:rsid w:val="00330BBE"/>
    <w:rsid w:val="00331F1E"/>
    <w:rsid w:val="00332201"/>
    <w:rsid w:val="003323BD"/>
    <w:rsid w:val="00332518"/>
    <w:rsid w:val="00332A60"/>
    <w:rsid w:val="00332ABE"/>
    <w:rsid w:val="00332B62"/>
    <w:rsid w:val="00334696"/>
    <w:rsid w:val="003346A7"/>
    <w:rsid w:val="003346AF"/>
    <w:rsid w:val="00334FCA"/>
    <w:rsid w:val="00334FDA"/>
    <w:rsid w:val="00336076"/>
    <w:rsid w:val="003365D6"/>
    <w:rsid w:val="0033687D"/>
    <w:rsid w:val="003368E7"/>
    <w:rsid w:val="00336CD8"/>
    <w:rsid w:val="00337094"/>
    <w:rsid w:val="0033756F"/>
    <w:rsid w:val="00337794"/>
    <w:rsid w:val="0033786B"/>
    <w:rsid w:val="003378C4"/>
    <w:rsid w:val="00337D11"/>
    <w:rsid w:val="0034018C"/>
    <w:rsid w:val="00340463"/>
    <w:rsid w:val="00340483"/>
    <w:rsid w:val="0034087A"/>
    <w:rsid w:val="00340F95"/>
    <w:rsid w:val="00341096"/>
    <w:rsid w:val="00341BFA"/>
    <w:rsid w:val="003426AE"/>
    <w:rsid w:val="003428B9"/>
    <w:rsid w:val="00343035"/>
    <w:rsid w:val="003430A9"/>
    <w:rsid w:val="00343143"/>
    <w:rsid w:val="003435AF"/>
    <w:rsid w:val="00343A42"/>
    <w:rsid w:val="00343AF8"/>
    <w:rsid w:val="00343CC1"/>
    <w:rsid w:val="003447D6"/>
    <w:rsid w:val="00344B16"/>
    <w:rsid w:val="00344CBD"/>
    <w:rsid w:val="00344DDF"/>
    <w:rsid w:val="00344F33"/>
    <w:rsid w:val="0034557F"/>
    <w:rsid w:val="003455D0"/>
    <w:rsid w:val="003458C5"/>
    <w:rsid w:val="00345F70"/>
    <w:rsid w:val="00346289"/>
    <w:rsid w:val="00346756"/>
    <w:rsid w:val="00346BE7"/>
    <w:rsid w:val="00346D15"/>
    <w:rsid w:val="003470BB"/>
    <w:rsid w:val="003471CC"/>
    <w:rsid w:val="00347437"/>
    <w:rsid w:val="00347820"/>
    <w:rsid w:val="00347859"/>
    <w:rsid w:val="003500C9"/>
    <w:rsid w:val="003502F2"/>
    <w:rsid w:val="00350695"/>
    <w:rsid w:val="0035091A"/>
    <w:rsid w:val="00350B66"/>
    <w:rsid w:val="00350B96"/>
    <w:rsid w:val="00350DA6"/>
    <w:rsid w:val="00351473"/>
    <w:rsid w:val="00351AF8"/>
    <w:rsid w:val="00351B6A"/>
    <w:rsid w:val="0035258A"/>
    <w:rsid w:val="00352BF1"/>
    <w:rsid w:val="00352F28"/>
    <w:rsid w:val="00353106"/>
    <w:rsid w:val="00353632"/>
    <w:rsid w:val="00353A76"/>
    <w:rsid w:val="003545EE"/>
    <w:rsid w:val="00354792"/>
    <w:rsid w:val="00354A0F"/>
    <w:rsid w:val="00354B17"/>
    <w:rsid w:val="0035563B"/>
    <w:rsid w:val="003556E9"/>
    <w:rsid w:val="003560B9"/>
    <w:rsid w:val="003561A5"/>
    <w:rsid w:val="00356287"/>
    <w:rsid w:val="0035629D"/>
    <w:rsid w:val="003566A0"/>
    <w:rsid w:val="0035677B"/>
    <w:rsid w:val="00356CEE"/>
    <w:rsid w:val="00356F15"/>
    <w:rsid w:val="00357959"/>
    <w:rsid w:val="003602A4"/>
    <w:rsid w:val="003602C6"/>
    <w:rsid w:val="003607E9"/>
    <w:rsid w:val="00360C96"/>
    <w:rsid w:val="00360F36"/>
    <w:rsid w:val="00361903"/>
    <w:rsid w:val="0036225D"/>
    <w:rsid w:val="003626A6"/>
    <w:rsid w:val="003627AC"/>
    <w:rsid w:val="00362C65"/>
    <w:rsid w:val="00362D71"/>
    <w:rsid w:val="00363119"/>
    <w:rsid w:val="00363359"/>
    <w:rsid w:val="003635F6"/>
    <w:rsid w:val="003639DA"/>
    <w:rsid w:val="003641DC"/>
    <w:rsid w:val="003642B4"/>
    <w:rsid w:val="003644B6"/>
    <w:rsid w:val="0036456C"/>
    <w:rsid w:val="00364FCC"/>
    <w:rsid w:val="0036503C"/>
    <w:rsid w:val="003652AA"/>
    <w:rsid w:val="00365579"/>
    <w:rsid w:val="00365B22"/>
    <w:rsid w:val="00365E7E"/>
    <w:rsid w:val="00366685"/>
    <w:rsid w:val="00366DDB"/>
    <w:rsid w:val="00366E35"/>
    <w:rsid w:val="00367186"/>
    <w:rsid w:val="00367283"/>
    <w:rsid w:val="003677AF"/>
    <w:rsid w:val="00370D6B"/>
    <w:rsid w:val="003716F9"/>
    <w:rsid w:val="0037174C"/>
    <w:rsid w:val="00371FC7"/>
    <w:rsid w:val="00372B2F"/>
    <w:rsid w:val="00372BA4"/>
    <w:rsid w:val="00372F50"/>
    <w:rsid w:val="0037334C"/>
    <w:rsid w:val="0037337A"/>
    <w:rsid w:val="0037353D"/>
    <w:rsid w:val="00373C9E"/>
    <w:rsid w:val="00374575"/>
    <w:rsid w:val="00374599"/>
    <w:rsid w:val="00374746"/>
    <w:rsid w:val="0037477E"/>
    <w:rsid w:val="00375615"/>
    <w:rsid w:val="00375761"/>
    <w:rsid w:val="003758DA"/>
    <w:rsid w:val="003765FA"/>
    <w:rsid w:val="0037663C"/>
    <w:rsid w:val="00376AC2"/>
    <w:rsid w:val="00376CB1"/>
    <w:rsid w:val="0037783C"/>
    <w:rsid w:val="00377892"/>
    <w:rsid w:val="00377DCC"/>
    <w:rsid w:val="00377FDF"/>
    <w:rsid w:val="003804CE"/>
    <w:rsid w:val="00380B42"/>
    <w:rsid w:val="00381208"/>
    <w:rsid w:val="003814A3"/>
    <w:rsid w:val="00381CFC"/>
    <w:rsid w:val="00382201"/>
    <w:rsid w:val="0038238C"/>
    <w:rsid w:val="00382450"/>
    <w:rsid w:val="0038293B"/>
    <w:rsid w:val="00383BB8"/>
    <w:rsid w:val="003843CA"/>
    <w:rsid w:val="00384735"/>
    <w:rsid w:val="00384D28"/>
    <w:rsid w:val="00384D5A"/>
    <w:rsid w:val="00384E75"/>
    <w:rsid w:val="00385103"/>
    <w:rsid w:val="00385685"/>
    <w:rsid w:val="003856ED"/>
    <w:rsid w:val="00385EF3"/>
    <w:rsid w:val="00386718"/>
    <w:rsid w:val="00386A0C"/>
    <w:rsid w:val="003874FA"/>
    <w:rsid w:val="003875D8"/>
    <w:rsid w:val="00387CD1"/>
    <w:rsid w:val="00390D67"/>
    <w:rsid w:val="003911B1"/>
    <w:rsid w:val="003913D1"/>
    <w:rsid w:val="0039151E"/>
    <w:rsid w:val="0039272A"/>
    <w:rsid w:val="0039285B"/>
    <w:rsid w:val="003930F8"/>
    <w:rsid w:val="003937A1"/>
    <w:rsid w:val="003938BE"/>
    <w:rsid w:val="003939DE"/>
    <w:rsid w:val="00393E64"/>
    <w:rsid w:val="00394061"/>
    <w:rsid w:val="00394747"/>
    <w:rsid w:val="003947D8"/>
    <w:rsid w:val="00394F79"/>
    <w:rsid w:val="003952DA"/>
    <w:rsid w:val="003953F7"/>
    <w:rsid w:val="00395404"/>
    <w:rsid w:val="00395CBC"/>
    <w:rsid w:val="00395E0D"/>
    <w:rsid w:val="00396085"/>
    <w:rsid w:val="003960CA"/>
    <w:rsid w:val="003960DC"/>
    <w:rsid w:val="003967E8"/>
    <w:rsid w:val="00396A87"/>
    <w:rsid w:val="00396ADB"/>
    <w:rsid w:val="00396CDF"/>
    <w:rsid w:val="00396F34"/>
    <w:rsid w:val="0039710B"/>
    <w:rsid w:val="00397758"/>
    <w:rsid w:val="00397A45"/>
    <w:rsid w:val="00397CFA"/>
    <w:rsid w:val="00397EBA"/>
    <w:rsid w:val="003A01F8"/>
    <w:rsid w:val="003A04B7"/>
    <w:rsid w:val="003A04F0"/>
    <w:rsid w:val="003A0F25"/>
    <w:rsid w:val="003A14C6"/>
    <w:rsid w:val="003A173A"/>
    <w:rsid w:val="003A1988"/>
    <w:rsid w:val="003A1E59"/>
    <w:rsid w:val="003A2533"/>
    <w:rsid w:val="003A26F6"/>
    <w:rsid w:val="003A273B"/>
    <w:rsid w:val="003A2995"/>
    <w:rsid w:val="003A2EFA"/>
    <w:rsid w:val="003A2F0C"/>
    <w:rsid w:val="003A330E"/>
    <w:rsid w:val="003A34A9"/>
    <w:rsid w:val="003A34FD"/>
    <w:rsid w:val="003A39E1"/>
    <w:rsid w:val="003A3BC8"/>
    <w:rsid w:val="003A3F92"/>
    <w:rsid w:val="003A3FD3"/>
    <w:rsid w:val="003A41DB"/>
    <w:rsid w:val="003A41FC"/>
    <w:rsid w:val="003A42A4"/>
    <w:rsid w:val="003A4839"/>
    <w:rsid w:val="003A491A"/>
    <w:rsid w:val="003A4C67"/>
    <w:rsid w:val="003A4C83"/>
    <w:rsid w:val="003A506D"/>
    <w:rsid w:val="003A5595"/>
    <w:rsid w:val="003A5DA8"/>
    <w:rsid w:val="003A61BD"/>
    <w:rsid w:val="003A699E"/>
    <w:rsid w:val="003A705F"/>
    <w:rsid w:val="003A751F"/>
    <w:rsid w:val="003A7730"/>
    <w:rsid w:val="003A7B35"/>
    <w:rsid w:val="003A7DBC"/>
    <w:rsid w:val="003A7DFD"/>
    <w:rsid w:val="003A7E06"/>
    <w:rsid w:val="003B0142"/>
    <w:rsid w:val="003B016A"/>
    <w:rsid w:val="003B0974"/>
    <w:rsid w:val="003B09BF"/>
    <w:rsid w:val="003B0CB9"/>
    <w:rsid w:val="003B14D0"/>
    <w:rsid w:val="003B1583"/>
    <w:rsid w:val="003B1694"/>
    <w:rsid w:val="003B19AE"/>
    <w:rsid w:val="003B1A49"/>
    <w:rsid w:val="003B1CF8"/>
    <w:rsid w:val="003B2006"/>
    <w:rsid w:val="003B222E"/>
    <w:rsid w:val="003B2284"/>
    <w:rsid w:val="003B26C4"/>
    <w:rsid w:val="003B284C"/>
    <w:rsid w:val="003B2B7B"/>
    <w:rsid w:val="003B2CB8"/>
    <w:rsid w:val="003B2FEC"/>
    <w:rsid w:val="003B3479"/>
    <w:rsid w:val="003B3FE1"/>
    <w:rsid w:val="003B4125"/>
    <w:rsid w:val="003B4256"/>
    <w:rsid w:val="003B4824"/>
    <w:rsid w:val="003B50EA"/>
    <w:rsid w:val="003B55D9"/>
    <w:rsid w:val="003B590A"/>
    <w:rsid w:val="003B597B"/>
    <w:rsid w:val="003B5E0B"/>
    <w:rsid w:val="003B6538"/>
    <w:rsid w:val="003B68C1"/>
    <w:rsid w:val="003B68C6"/>
    <w:rsid w:val="003B6F6D"/>
    <w:rsid w:val="003B7179"/>
    <w:rsid w:val="003B7269"/>
    <w:rsid w:val="003B739A"/>
    <w:rsid w:val="003C0A0E"/>
    <w:rsid w:val="003C16F8"/>
    <w:rsid w:val="003C17B4"/>
    <w:rsid w:val="003C2120"/>
    <w:rsid w:val="003C2127"/>
    <w:rsid w:val="003C214E"/>
    <w:rsid w:val="003C2191"/>
    <w:rsid w:val="003C22AD"/>
    <w:rsid w:val="003C2646"/>
    <w:rsid w:val="003C285E"/>
    <w:rsid w:val="003C2A25"/>
    <w:rsid w:val="003C3252"/>
    <w:rsid w:val="003C35C9"/>
    <w:rsid w:val="003C3692"/>
    <w:rsid w:val="003C3AAC"/>
    <w:rsid w:val="003C3BBC"/>
    <w:rsid w:val="003C3ED1"/>
    <w:rsid w:val="003C4AAB"/>
    <w:rsid w:val="003C4B5E"/>
    <w:rsid w:val="003C5D19"/>
    <w:rsid w:val="003C704C"/>
    <w:rsid w:val="003C7A52"/>
    <w:rsid w:val="003C7CCD"/>
    <w:rsid w:val="003D0922"/>
    <w:rsid w:val="003D0A67"/>
    <w:rsid w:val="003D0CE8"/>
    <w:rsid w:val="003D0DD8"/>
    <w:rsid w:val="003D1612"/>
    <w:rsid w:val="003D22E9"/>
    <w:rsid w:val="003D2D45"/>
    <w:rsid w:val="003D359E"/>
    <w:rsid w:val="003D37C5"/>
    <w:rsid w:val="003D38F2"/>
    <w:rsid w:val="003D3DAB"/>
    <w:rsid w:val="003D4888"/>
    <w:rsid w:val="003D4AA0"/>
    <w:rsid w:val="003D52B6"/>
    <w:rsid w:val="003D53E4"/>
    <w:rsid w:val="003D57C0"/>
    <w:rsid w:val="003D5902"/>
    <w:rsid w:val="003D7009"/>
    <w:rsid w:val="003D7331"/>
    <w:rsid w:val="003D755B"/>
    <w:rsid w:val="003D7D89"/>
    <w:rsid w:val="003E0808"/>
    <w:rsid w:val="003E1221"/>
    <w:rsid w:val="003E1B22"/>
    <w:rsid w:val="003E1E65"/>
    <w:rsid w:val="003E263B"/>
    <w:rsid w:val="003E2AE0"/>
    <w:rsid w:val="003E2B97"/>
    <w:rsid w:val="003E2BC5"/>
    <w:rsid w:val="003E2E36"/>
    <w:rsid w:val="003E32EA"/>
    <w:rsid w:val="003E3339"/>
    <w:rsid w:val="003E345E"/>
    <w:rsid w:val="003E3733"/>
    <w:rsid w:val="003E3BC6"/>
    <w:rsid w:val="003E3EEF"/>
    <w:rsid w:val="003E3FC3"/>
    <w:rsid w:val="003E48DC"/>
    <w:rsid w:val="003E49D8"/>
    <w:rsid w:val="003E4F02"/>
    <w:rsid w:val="003E581C"/>
    <w:rsid w:val="003E6808"/>
    <w:rsid w:val="003E6B98"/>
    <w:rsid w:val="003E702E"/>
    <w:rsid w:val="003E7A13"/>
    <w:rsid w:val="003E7B88"/>
    <w:rsid w:val="003F0161"/>
    <w:rsid w:val="003F0186"/>
    <w:rsid w:val="003F1104"/>
    <w:rsid w:val="003F1564"/>
    <w:rsid w:val="003F1616"/>
    <w:rsid w:val="003F1E69"/>
    <w:rsid w:val="003F2615"/>
    <w:rsid w:val="003F29DA"/>
    <w:rsid w:val="003F2ED8"/>
    <w:rsid w:val="003F31CA"/>
    <w:rsid w:val="003F352D"/>
    <w:rsid w:val="003F3589"/>
    <w:rsid w:val="003F3761"/>
    <w:rsid w:val="003F37D6"/>
    <w:rsid w:val="003F3BA4"/>
    <w:rsid w:val="003F44BB"/>
    <w:rsid w:val="003F4A35"/>
    <w:rsid w:val="003F5B6B"/>
    <w:rsid w:val="003F5B89"/>
    <w:rsid w:val="003F5C63"/>
    <w:rsid w:val="003F5C92"/>
    <w:rsid w:val="003F6046"/>
    <w:rsid w:val="003F6B42"/>
    <w:rsid w:val="003F78F3"/>
    <w:rsid w:val="003F790E"/>
    <w:rsid w:val="003F7B78"/>
    <w:rsid w:val="003F7C0F"/>
    <w:rsid w:val="00400296"/>
    <w:rsid w:val="00400485"/>
    <w:rsid w:val="00400917"/>
    <w:rsid w:val="004009DA"/>
    <w:rsid w:val="004013B6"/>
    <w:rsid w:val="004014B4"/>
    <w:rsid w:val="00401B49"/>
    <w:rsid w:val="004021FE"/>
    <w:rsid w:val="00402252"/>
    <w:rsid w:val="0040227D"/>
    <w:rsid w:val="0040294D"/>
    <w:rsid w:val="00403673"/>
    <w:rsid w:val="00403A63"/>
    <w:rsid w:val="00403ABE"/>
    <w:rsid w:val="00404AC1"/>
    <w:rsid w:val="004050C2"/>
    <w:rsid w:val="004058A5"/>
    <w:rsid w:val="00405A40"/>
    <w:rsid w:val="00405AB0"/>
    <w:rsid w:val="00405E9B"/>
    <w:rsid w:val="0040697A"/>
    <w:rsid w:val="00406AA6"/>
    <w:rsid w:val="00406D68"/>
    <w:rsid w:val="00406F05"/>
    <w:rsid w:val="0040763E"/>
    <w:rsid w:val="004079E5"/>
    <w:rsid w:val="00407D52"/>
    <w:rsid w:val="00407DD0"/>
    <w:rsid w:val="00407DD8"/>
    <w:rsid w:val="00410023"/>
    <w:rsid w:val="0041005E"/>
    <w:rsid w:val="004109AC"/>
    <w:rsid w:val="0041115D"/>
    <w:rsid w:val="0041121A"/>
    <w:rsid w:val="00411A10"/>
    <w:rsid w:val="00411C89"/>
    <w:rsid w:val="00412A88"/>
    <w:rsid w:val="00412EA7"/>
    <w:rsid w:val="0041310A"/>
    <w:rsid w:val="00413518"/>
    <w:rsid w:val="00414007"/>
    <w:rsid w:val="0041407E"/>
    <w:rsid w:val="00414A31"/>
    <w:rsid w:val="00414A9A"/>
    <w:rsid w:val="004155EE"/>
    <w:rsid w:val="0041586E"/>
    <w:rsid w:val="00415AF9"/>
    <w:rsid w:val="00415C1D"/>
    <w:rsid w:val="00415E62"/>
    <w:rsid w:val="00415F5B"/>
    <w:rsid w:val="0041622C"/>
    <w:rsid w:val="004163FB"/>
    <w:rsid w:val="0041691A"/>
    <w:rsid w:val="00416B51"/>
    <w:rsid w:val="00416FDE"/>
    <w:rsid w:val="004173BF"/>
    <w:rsid w:val="00417518"/>
    <w:rsid w:val="004179D7"/>
    <w:rsid w:val="00417F01"/>
    <w:rsid w:val="00417F48"/>
    <w:rsid w:val="004203CB"/>
    <w:rsid w:val="0042059D"/>
    <w:rsid w:val="00420646"/>
    <w:rsid w:val="0042074D"/>
    <w:rsid w:val="00420916"/>
    <w:rsid w:val="00421254"/>
    <w:rsid w:val="00421530"/>
    <w:rsid w:val="00421685"/>
    <w:rsid w:val="004217E6"/>
    <w:rsid w:val="00421C44"/>
    <w:rsid w:val="00421DFD"/>
    <w:rsid w:val="00421E98"/>
    <w:rsid w:val="00421FD1"/>
    <w:rsid w:val="00422588"/>
    <w:rsid w:val="004225CE"/>
    <w:rsid w:val="004226BC"/>
    <w:rsid w:val="00422A24"/>
    <w:rsid w:val="00422E5E"/>
    <w:rsid w:val="00422F7E"/>
    <w:rsid w:val="004231CF"/>
    <w:rsid w:val="004233BD"/>
    <w:rsid w:val="00423A68"/>
    <w:rsid w:val="004243CD"/>
    <w:rsid w:val="004244E9"/>
    <w:rsid w:val="00424634"/>
    <w:rsid w:val="00424DAC"/>
    <w:rsid w:val="00424EE9"/>
    <w:rsid w:val="00425BA3"/>
    <w:rsid w:val="0042648B"/>
    <w:rsid w:val="00426491"/>
    <w:rsid w:val="00426554"/>
    <w:rsid w:val="00427798"/>
    <w:rsid w:val="004303B4"/>
    <w:rsid w:val="004308E2"/>
    <w:rsid w:val="00431004"/>
    <w:rsid w:val="004310F9"/>
    <w:rsid w:val="004319F8"/>
    <w:rsid w:val="00431DB3"/>
    <w:rsid w:val="004326AF"/>
    <w:rsid w:val="0043285E"/>
    <w:rsid w:val="00432E3C"/>
    <w:rsid w:val="00432F2A"/>
    <w:rsid w:val="004335FC"/>
    <w:rsid w:val="00433922"/>
    <w:rsid w:val="00433B6E"/>
    <w:rsid w:val="00433CF1"/>
    <w:rsid w:val="00433FF2"/>
    <w:rsid w:val="004348D2"/>
    <w:rsid w:val="00434C37"/>
    <w:rsid w:val="004353DF"/>
    <w:rsid w:val="004362CB"/>
    <w:rsid w:val="00436F74"/>
    <w:rsid w:val="00436FC2"/>
    <w:rsid w:val="00437BFA"/>
    <w:rsid w:val="00437EAF"/>
    <w:rsid w:val="004401DE"/>
    <w:rsid w:val="004403AC"/>
    <w:rsid w:val="00440D80"/>
    <w:rsid w:val="00440EF6"/>
    <w:rsid w:val="004412CD"/>
    <w:rsid w:val="004415F0"/>
    <w:rsid w:val="0044195C"/>
    <w:rsid w:val="00441A9A"/>
    <w:rsid w:val="00442437"/>
    <w:rsid w:val="004431A4"/>
    <w:rsid w:val="0044321D"/>
    <w:rsid w:val="00443515"/>
    <w:rsid w:val="00443545"/>
    <w:rsid w:val="00443A0D"/>
    <w:rsid w:val="00443E67"/>
    <w:rsid w:val="00444049"/>
    <w:rsid w:val="004447D7"/>
    <w:rsid w:val="00444BD8"/>
    <w:rsid w:val="00444C19"/>
    <w:rsid w:val="00444E54"/>
    <w:rsid w:val="004450DD"/>
    <w:rsid w:val="00445159"/>
    <w:rsid w:val="00445613"/>
    <w:rsid w:val="00445DCA"/>
    <w:rsid w:val="00446534"/>
    <w:rsid w:val="004467D7"/>
    <w:rsid w:val="00446D7D"/>
    <w:rsid w:val="00446DF1"/>
    <w:rsid w:val="004472B1"/>
    <w:rsid w:val="00447492"/>
    <w:rsid w:val="0044765E"/>
    <w:rsid w:val="00447EBB"/>
    <w:rsid w:val="00450072"/>
    <w:rsid w:val="004502AB"/>
    <w:rsid w:val="00450B36"/>
    <w:rsid w:val="00450F72"/>
    <w:rsid w:val="00450FEF"/>
    <w:rsid w:val="00451022"/>
    <w:rsid w:val="004510A7"/>
    <w:rsid w:val="004514BA"/>
    <w:rsid w:val="00451AF2"/>
    <w:rsid w:val="00451C70"/>
    <w:rsid w:val="004522C3"/>
    <w:rsid w:val="00452A84"/>
    <w:rsid w:val="00452F5F"/>
    <w:rsid w:val="0045300A"/>
    <w:rsid w:val="00454CFA"/>
    <w:rsid w:val="00454D6E"/>
    <w:rsid w:val="004553AF"/>
    <w:rsid w:val="004556FC"/>
    <w:rsid w:val="00455813"/>
    <w:rsid w:val="00455D54"/>
    <w:rsid w:val="00455DC0"/>
    <w:rsid w:val="0045610F"/>
    <w:rsid w:val="0045612E"/>
    <w:rsid w:val="00456285"/>
    <w:rsid w:val="004567AA"/>
    <w:rsid w:val="00456901"/>
    <w:rsid w:val="004569D8"/>
    <w:rsid w:val="00456BCE"/>
    <w:rsid w:val="004571F4"/>
    <w:rsid w:val="0045747D"/>
    <w:rsid w:val="00457B2B"/>
    <w:rsid w:val="00457BDD"/>
    <w:rsid w:val="00460162"/>
    <w:rsid w:val="0046057E"/>
    <w:rsid w:val="00461098"/>
    <w:rsid w:val="004610B7"/>
    <w:rsid w:val="004614EE"/>
    <w:rsid w:val="00461966"/>
    <w:rsid w:val="004619E7"/>
    <w:rsid w:val="00461E2E"/>
    <w:rsid w:val="0046256F"/>
    <w:rsid w:val="00462876"/>
    <w:rsid w:val="00462F24"/>
    <w:rsid w:val="004639E9"/>
    <w:rsid w:val="00463CD4"/>
    <w:rsid w:val="004643F7"/>
    <w:rsid w:val="00464C0D"/>
    <w:rsid w:val="00465530"/>
    <w:rsid w:val="00465576"/>
    <w:rsid w:val="0046563E"/>
    <w:rsid w:val="004656AB"/>
    <w:rsid w:val="00466160"/>
    <w:rsid w:val="0046701A"/>
    <w:rsid w:val="0046725A"/>
    <w:rsid w:val="0046739B"/>
    <w:rsid w:val="004676ED"/>
    <w:rsid w:val="00467980"/>
    <w:rsid w:val="00467E81"/>
    <w:rsid w:val="00470970"/>
    <w:rsid w:val="00470B85"/>
    <w:rsid w:val="00470C5A"/>
    <w:rsid w:val="00470F74"/>
    <w:rsid w:val="00471E10"/>
    <w:rsid w:val="00472326"/>
    <w:rsid w:val="004726B1"/>
    <w:rsid w:val="004726E5"/>
    <w:rsid w:val="00472A3A"/>
    <w:rsid w:val="00472A9E"/>
    <w:rsid w:val="00472E83"/>
    <w:rsid w:val="00472FCD"/>
    <w:rsid w:val="00473401"/>
    <w:rsid w:val="0047361E"/>
    <w:rsid w:val="00473CDF"/>
    <w:rsid w:val="00473F53"/>
    <w:rsid w:val="0047405A"/>
    <w:rsid w:val="0047423B"/>
    <w:rsid w:val="0047436F"/>
    <w:rsid w:val="0047438C"/>
    <w:rsid w:val="00474523"/>
    <w:rsid w:val="004745E2"/>
    <w:rsid w:val="00474A59"/>
    <w:rsid w:val="00475500"/>
    <w:rsid w:val="00475547"/>
    <w:rsid w:val="00475582"/>
    <w:rsid w:val="0047559B"/>
    <w:rsid w:val="00475804"/>
    <w:rsid w:val="00475CA5"/>
    <w:rsid w:val="00475CDD"/>
    <w:rsid w:val="00475EBF"/>
    <w:rsid w:val="004767E6"/>
    <w:rsid w:val="004768B3"/>
    <w:rsid w:val="00476A6F"/>
    <w:rsid w:val="00476F63"/>
    <w:rsid w:val="0047742A"/>
    <w:rsid w:val="004779D3"/>
    <w:rsid w:val="00477A0D"/>
    <w:rsid w:val="004807FC"/>
    <w:rsid w:val="00481AE3"/>
    <w:rsid w:val="00482557"/>
    <w:rsid w:val="00482949"/>
    <w:rsid w:val="00482D16"/>
    <w:rsid w:val="00482FEA"/>
    <w:rsid w:val="0048318C"/>
    <w:rsid w:val="00483787"/>
    <w:rsid w:val="00483BE0"/>
    <w:rsid w:val="00483F23"/>
    <w:rsid w:val="00484545"/>
    <w:rsid w:val="004852B6"/>
    <w:rsid w:val="004852D7"/>
    <w:rsid w:val="004854CF"/>
    <w:rsid w:val="00485520"/>
    <w:rsid w:val="00486023"/>
    <w:rsid w:val="004864CC"/>
    <w:rsid w:val="004867FF"/>
    <w:rsid w:val="004868CB"/>
    <w:rsid w:val="00486C4B"/>
    <w:rsid w:val="00486F4A"/>
    <w:rsid w:val="00487166"/>
    <w:rsid w:val="0048733D"/>
    <w:rsid w:val="004874D6"/>
    <w:rsid w:val="004875A6"/>
    <w:rsid w:val="0048793C"/>
    <w:rsid w:val="00487A19"/>
    <w:rsid w:val="004908CA"/>
    <w:rsid w:val="00490C4E"/>
    <w:rsid w:val="00490D06"/>
    <w:rsid w:val="00490DCA"/>
    <w:rsid w:val="004910D3"/>
    <w:rsid w:val="00491410"/>
    <w:rsid w:val="0049159C"/>
    <w:rsid w:val="004917DD"/>
    <w:rsid w:val="00491ACE"/>
    <w:rsid w:val="004921B7"/>
    <w:rsid w:val="00492200"/>
    <w:rsid w:val="0049232F"/>
    <w:rsid w:val="00492985"/>
    <w:rsid w:val="004929FB"/>
    <w:rsid w:val="00492ED8"/>
    <w:rsid w:val="004931A2"/>
    <w:rsid w:val="00493F6F"/>
    <w:rsid w:val="00494815"/>
    <w:rsid w:val="004949C6"/>
    <w:rsid w:val="00496A5E"/>
    <w:rsid w:val="0049714B"/>
    <w:rsid w:val="00497200"/>
    <w:rsid w:val="0049750B"/>
    <w:rsid w:val="004A0114"/>
    <w:rsid w:val="004A0A64"/>
    <w:rsid w:val="004A1216"/>
    <w:rsid w:val="004A12B3"/>
    <w:rsid w:val="004A16B2"/>
    <w:rsid w:val="004A1867"/>
    <w:rsid w:val="004A1916"/>
    <w:rsid w:val="004A1F99"/>
    <w:rsid w:val="004A231C"/>
    <w:rsid w:val="004A2772"/>
    <w:rsid w:val="004A2D36"/>
    <w:rsid w:val="004A2DB3"/>
    <w:rsid w:val="004A3071"/>
    <w:rsid w:val="004A31A8"/>
    <w:rsid w:val="004A31A9"/>
    <w:rsid w:val="004A39F8"/>
    <w:rsid w:val="004A3C59"/>
    <w:rsid w:val="004A4C45"/>
    <w:rsid w:val="004A4DB5"/>
    <w:rsid w:val="004A59A0"/>
    <w:rsid w:val="004A5D0C"/>
    <w:rsid w:val="004A5FA9"/>
    <w:rsid w:val="004A6063"/>
    <w:rsid w:val="004A610B"/>
    <w:rsid w:val="004A61C0"/>
    <w:rsid w:val="004A682B"/>
    <w:rsid w:val="004A6EC4"/>
    <w:rsid w:val="004A702A"/>
    <w:rsid w:val="004A71F2"/>
    <w:rsid w:val="004A73E7"/>
    <w:rsid w:val="004A754A"/>
    <w:rsid w:val="004A7621"/>
    <w:rsid w:val="004A76A6"/>
    <w:rsid w:val="004A7726"/>
    <w:rsid w:val="004A775D"/>
    <w:rsid w:val="004B0A97"/>
    <w:rsid w:val="004B0C64"/>
    <w:rsid w:val="004B19E2"/>
    <w:rsid w:val="004B256C"/>
    <w:rsid w:val="004B2673"/>
    <w:rsid w:val="004B270B"/>
    <w:rsid w:val="004B2AD5"/>
    <w:rsid w:val="004B32F6"/>
    <w:rsid w:val="004B369F"/>
    <w:rsid w:val="004B3ECF"/>
    <w:rsid w:val="004B4A2F"/>
    <w:rsid w:val="004B4F02"/>
    <w:rsid w:val="004B586E"/>
    <w:rsid w:val="004B5B42"/>
    <w:rsid w:val="004B731E"/>
    <w:rsid w:val="004B7B85"/>
    <w:rsid w:val="004B7C29"/>
    <w:rsid w:val="004B7F7B"/>
    <w:rsid w:val="004C0C58"/>
    <w:rsid w:val="004C0C88"/>
    <w:rsid w:val="004C16FD"/>
    <w:rsid w:val="004C18FE"/>
    <w:rsid w:val="004C1BAC"/>
    <w:rsid w:val="004C1BD0"/>
    <w:rsid w:val="004C1D6D"/>
    <w:rsid w:val="004C1F3C"/>
    <w:rsid w:val="004C215E"/>
    <w:rsid w:val="004C275E"/>
    <w:rsid w:val="004C35EB"/>
    <w:rsid w:val="004C36D5"/>
    <w:rsid w:val="004C3857"/>
    <w:rsid w:val="004C48A3"/>
    <w:rsid w:val="004C4C18"/>
    <w:rsid w:val="004C4EC6"/>
    <w:rsid w:val="004C4F92"/>
    <w:rsid w:val="004C553E"/>
    <w:rsid w:val="004C5839"/>
    <w:rsid w:val="004C5BD9"/>
    <w:rsid w:val="004C5EA0"/>
    <w:rsid w:val="004C6456"/>
    <w:rsid w:val="004C6496"/>
    <w:rsid w:val="004C65EC"/>
    <w:rsid w:val="004C6877"/>
    <w:rsid w:val="004C6B45"/>
    <w:rsid w:val="004C7561"/>
    <w:rsid w:val="004C7722"/>
    <w:rsid w:val="004C7850"/>
    <w:rsid w:val="004C7935"/>
    <w:rsid w:val="004D0039"/>
    <w:rsid w:val="004D009D"/>
    <w:rsid w:val="004D01DA"/>
    <w:rsid w:val="004D03B4"/>
    <w:rsid w:val="004D03D8"/>
    <w:rsid w:val="004D051A"/>
    <w:rsid w:val="004D0898"/>
    <w:rsid w:val="004D1490"/>
    <w:rsid w:val="004D17B5"/>
    <w:rsid w:val="004D1805"/>
    <w:rsid w:val="004D1A04"/>
    <w:rsid w:val="004D1A72"/>
    <w:rsid w:val="004D1F30"/>
    <w:rsid w:val="004D257A"/>
    <w:rsid w:val="004D29B1"/>
    <w:rsid w:val="004D314C"/>
    <w:rsid w:val="004D3C18"/>
    <w:rsid w:val="004D40A8"/>
    <w:rsid w:val="004D4D8C"/>
    <w:rsid w:val="004D4F76"/>
    <w:rsid w:val="004D5BF7"/>
    <w:rsid w:val="004D6128"/>
    <w:rsid w:val="004D61DA"/>
    <w:rsid w:val="004D630E"/>
    <w:rsid w:val="004D6550"/>
    <w:rsid w:val="004D6888"/>
    <w:rsid w:val="004D6BD0"/>
    <w:rsid w:val="004D7105"/>
    <w:rsid w:val="004D7534"/>
    <w:rsid w:val="004D7891"/>
    <w:rsid w:val="004D794B"/>
    <w:rsid w:val="004D7B03"/>
    <w:rsid w:val="004E02F9"/>
    <w:rsid w:val="004E0914"/>
    <w:rsid w:val="004E0D3D"/>
    <w:rsid w:val="004E10FC"/>
    <w:rsid w:val="004E16B5"/>
    <w:rsid w:val="004E2973"/>
    <w:rsid w:val="004E2B57"/>
    <w:rsid w:val="004E35C9"/>
    <w:rsid w:val="004E3B5F"/>
    <w:rsid w:val="004E3C42"/>
    <w:rsid w:val="004E3D9A"/>
    <w:rsid w:val="004E4049"/>
    <w:rsid w:val="004E4194"/>
    <w:rsid w:val="004E41EC"/>
    <w:rsid w:val="004E47A9"/>
    <w:rsid w:val="004E4C46"/>
    <w:rsid w:val="004E555F"/>
    <w:rsid w:val="004E5825"/>
    <w:rsid w:val="004E5850"/>
    <w:rsid w:val="004E62BE"/>
    <w:rsid w:val="004E679F"/>
    <w:rsid w:val="004E67E0"/>
    <w:rsid w:val="004E78F4"/>
    <w:rsid w:val="004E7B1D"/>
    <w:rsid w:val="004E7BB4"/>
    <w:rsid w:val="004E7FD6"/>
    <w:rsid w:val="004F0417"/>
    <w:rsid w:val="004F0480"/>
    <w:rsid w:val="004F074A"/>
    <w:rsid w:val="004F0A58"/>
    <w:rsid w:val="004F10BB"/>
    <w:rsid w:val="004F1106"/>
    <w:rsid w:val="004F1227"/>
    <w:rsid w:val="004F130B"/>
    <w:rsid w:val="004F2281"/>
    <w:rsid w:val="004F252E"/>
    <w:rsid w:val="004F257B"/>
    <w:rsid w:val="004F25FC"/>
    <w:rsid w:val="004F261F"/>
    <w:rsid w:val="004F2670"/>
    <w:rsid w:val="004F271E"/>
    <w:rsid w:val="004F2C67"/>
    <w:rsid w:val="004F3A88"/>
    <w:rsid w:val="004F400E"/>
    <w:rsid w:val="004F431D"/>
    <w:rsid w:val="004F43CE"/>
    <w:rsid w:val="004F44DA"/>
    <w:rsid w:val="004F478F"/>
    <w:rsid w:val="004F4B00"/>
    <w:rsid w:val="004F4E0B"/>
    <w:rsid w:val="004F58DB"/>
    <w:rsid w:val="004F5EE5"/>
    <w:rsid w:val="004F7944"/>
    <w:rsid w:val="004F7DFF"/>
    <w:rsid w:val="00500550"/>
    <w:rsid w:val="00500F70"/>
    <w:rsid w:val="005011DA"/>
    <w:rsid w:val="0050148E"/>
    <w:rsid w:val="005014B1"/>
    <w:rsid w:val="00501A83"/>
    <w:rsid w:val="00501D05"/>
    <w:rsid w:val="005033FC"/>
    <w:rsid w:val="005038D1"/>
    <w:rsid w:val="00503B58"/>
    <w:rsid w:val="0050464C"/>
    <w:rsid w:val="005050BA"/>
    <w:rsid w:val="00505777"/>
    <w:rsid w:val="00505953"/>
    <w:rsid w:val="005059BC"/>
    <w:rsid w:val="0050697D"/>
    <w:rsid w:val="00507213"/>
    <w:rsid w:val="00507336"/>
    <w:rsid w:val="0051007B"/>
    <w:rsid w:val="0051034E"/>
    <w:rsid w:val="005103A4"/>
    <w:rsid w:val="005108A4"/>
    <w:rsid w:val="005110D0"/>
    <w:rsid w:val="005123FD"/>
    <w:rsid w:val="00512468"/>
    <w:rsid w:val="0051289A"/>
    <w:rsid w:val="00512B9C"/>
    <w:rsid w:val="00512FDE"/>
    <w:rsid w:val="005136A5"/>
    <w:rsid w:val="00513775"/>
    <w:rsid w:val="00513783"/>
    <w:rsid w:val="00513ECE"/>
    <w:rsid w:val="00514287"/>
    <w:rsid w:val="00514731"/>
    <w:rsid w:val="005148AD"/>
    <w:rsid w:val="005149FB"/>
    <w:rsid w:val="0051537F"/>
    <w:rsid w:val="005158F8"/>
    <w:rsid w:val="00515CED"/>
    <w:rsid w:val="00515E15"/>
    <w:rsid w:val="00516558"/>
    <w:rsid w:val="005168B1"/>
    <w:rsid w:val="005174D8"/>
    <w:rsid w:val="00517642"/>
    <w:rsid w:val="005200DA"/>
    <w:rsid w:val="005202FC"/>
    <w:rsid w:val="00520465"/>
    <w:rsid w:val="00520D9F"/>
    <w:rsid w:val="00520E1E"/>
    <w:rsid w:val="00521442"/>
    <w:rsid w:val="00521E4C"/>
    <w:rsid w:val="005221FA"/>
    <w:rsid w:val="00522E24"/>
    <w:rsid w:val="00523964"/>
    <w:rsid w:val="00523A51"/>
    <w:rsid w:val="00523D25"/>
    <w:rsid w:val="00524214"/>
    <w:rsid w:val="00524877"/>
    <w:rsid w:val="0052490E"/>
    <w:rsid w:val="005251EA"/>
    <w:rsid w:val="005254B2"/>
    <w:rsid w:val="00525A97"/>
    <w:rsid w:val="00525D0C"/>
    <w:rsid w:val="00526039"/>
    <w:rsid w:val="0052613D"/>
    <w:rsid w:val="005261EE"/>
    <w:rsid w:val="00526883"/>
    <w:rsid w:val="00526CAF"/>
    <w:rsid w:val="00526DA3"/>
    <w:rsid w:val="0052739C"/>
    <w:rsid w:val="00527CAE"/>
    <w:rsid w:val="00527DEC"/>
    <w:rsid w:val="00527E99"/>
    <w:rsid w:val="005303B2"/>
    <w:rsid w:val="00531214"/>
    <w:rsid w:val="00531257"/>
    <w:rsid w:val="005316E6"/>
    <w:rsid w:val="00531A53"/>
    <w:rsid w:val="00531D54"/>
    <w:rsid w:val="00531D77"/>
    <w:rsid w:val="00531DBF"/>
    <w:rsid w:val="00531F18"/>
    <w:rsid w:val="005322D5"/>
    <w:rsid w:val="005328D2"/>
    <w:rsid w:val="00532957"/>
    <w:rsid w:val="0053301C"/>
    <w:rsid w:val="00533632"/>
    <w:rsid w:val="0053397E"/>
    <w:rsid w:val="00533A7E"/>
    <w:rsid w:val="00533E76"/>
    <w:rsid w:val="00534820"/>
    <w:rsid w:val="00534AFF"/>
    <w:rsid w:val="00534B79"/>
    <w:rsid w:val="00535055"/>
    <w:rsid w:val="005352A2"/>
    <w:rsid w:val="00535351"/>
    <w:rsid w:val="00535C06"/>
    <w:rsid w:val="00535F18"/>
    <w:rsid w:val="005364AD"/>
    <w:rsid w:val="0053655B"/>
    <w:rsid w:val="00536E63"/>
    <w:rsid w:val="005379D2"/>
    <w:rsid w:val="00537A1C"/>
    <w:rsid w:val="00537A57"/>
    <w:rsid w:val="005407B9"/>
    <w:rsid w:val="00540A51"/>
    <w:rsid w:val="0054127C"/>
    <w:rsid w:val="005417A1"/>
    <w:rsid w:val="00542BF5"/>
    <w:rsid w:val="00543134"/>
    <w:rsid w:val="00543227"/>
    <w:rsid w:val="005434BD"/>
    <w:rsid w:val="005437DC"/>
    <w:rsid w:val="00544341"/>
    <w:rsid w:val="00544634"/>
    <w:rsid w:val="0054483A"/>
    <w:rsid w:val="00545894"/>
    <w:rsid w:val="00545F9D"/>
    <w:rsid w:val="00546599"/>
    <w:rsid w:val="00546E66"/>
    <w:rsid w:val="005471A3"/>
    <w:rsid w:val="005473AA"/>
    <w:rsid w:val="005479D9"/>
    <w:rsid w:val="0055015A"/>
    <w:rsid w:val="0055048C"/>
    <w:rsid w:val="00550E0D"/>
    <w:rsid w:val="00550FC0"/>
    <w:rsid w:val="00550FF9"/>
    <w:rsid w:val="00551485"/>
    <w:rsid w:val="0055188A"/>
    <w:rsid w:val="00552182"/>
    <w:rsid w:val="00552A38"/>
    <w:rsid w:val="00552ABD"/>
    <w:rsid w:val="00552B1B"/>
    <w:rsid w:val="00552BA3"/>
    <w:rsid w:val="00553F4C"/>
    <w:rsid w:val="00553FD0"/>
    <w:rsid w:val="005545A8"/>
    <w:rsid w:val="00554F17"/>
    <w:rsid w:val="0055528B"/>
    <w:rsid w:val="00555389"/>
    <w:rsid w:val="00555898"/>
    <w:rsid w:val="00555BAD"/>
    <w:rsid w:val="0055632E"/>
    <w:rsid w:val="005564E2"/>
    <w:rsid w:val="00556BDC"/>
    <w:rsid w:val="00556CF5"/>
    <w:rsid w:val="005570B3"/>
    <w:rsid w:val="00557187"/>
    <w:rsid w:val="00557A10"/>
    <w:rsid w:val="005604CD"/>
    <w:rsid w:val="005608C4"/>
    <w:rsid w:val="005608C5"/>
    <w:rsid w:val="00560C8D"/>
    <w:rsid w:val="005613D5"/>
    <w:rsid w:val="00561996"/>
    <w:rsid w:val="00561A1C"/>
    <w:rsid w:val="005621F7"/>
    <w:rsid w:val="005621FB"/>
    <w:rsid w:val="0056228D"/>
    <w:rsid w:val="00562368"/>
    <w:rsid w:val="00562489"/>
    <w:rsid w:val="005629B3"/>
    <w:rsid w:val="00562A1E"/>
    <w:rsid w:val="00562DA7"/>
    <w:rsid w:val="0056305E"/>
    <w:rsid w:val="00563A54"/>
    <w:rsid w:val="00564FCD"/>
    <w:rsid w:val="00565139"/>
    <w:rsid w:val="005651A5"/>
    <w:rsid w:val="00565487"/>
    <w:rsid w:val="005654F3"/>
    <w:rsid w:val="00565B0D"/>
    <w:rsid w:val="005663DB"/>
    <w:rsid w:val="00566BEA"/>
    <w:rsid w:val="00566DC6"/>
    <w:rsid w:val="0056787F"/>
    <w:rsid w:val="0057029D"/>
    <w:rsid w:val="0057039E"/>
    <w:rsid w:val="005707D5"/>
    <w:rsid w:val="00570C6B"/>
    <w:rsid w:val="00571046"/>
    <w:rsid w:val="0057128E"/>
    <w:rsid w:val="0057147E"/>
    <w:rsid w:val="005716D1"/>
    <w:rsid w:val="00571CD1"/>
    <w:rsid w:val="0057223E"/>
    <w:rsid w:val="005728C8"/>
    <w:rsid w:val="00572AA9"/>
    <w:rsid w:val="0057399D"/>
    <w:rsid w:val="00573AAC"/>
    <w:rsid w:val="00573DCC"/>
    <w:rsid w:val="0057404C"/>
    <w:rsid w:val="005742F4"/>
    <w:rsid w:val="00574AC8"/>
    <w:rsid w:val="00574F8A"/>
    <w:rsid w:val="00575287"/>
    <w:rsid w:val="005753ED"/>
    <w:rsid w:val="00576172"/>
    <w:rsid w:val="00576A1B"/>
    <w:rsid w:val="00576B15"/>
    <w:rsid w:val="00576DD0"/>
    <w:rsid w:val="005770CC"/>
    <w:rsid w:val="0057730B"/>
    <w:rsid w:val="0057743A"/>
    <w:rsid w:val="00577669"/>
    <w:rsid w:val="00580345"/>
    <w:rsid w:val="00580471"/>
    <w:rsid w:val="00580532"/>
    <w:rsid w:val="005806B1"/>
    <w:rsid w:val="0058082C"/>
    <w:rsid w:val="00580BE1"/>
    <w:rsid w:val="00581603"/>
    <w:rsid w:val="00581CE5"/>
    <w:rsid w:val="00581D4A"/>
    <w:rsid w:val="00581DD3"/>
    <w:rsid w:val="00582527"/>
    <w:rsid w:val="005829E6"/>
    <w:rsid w:val="0058300C"/>
    <w:rsid w:val="00583C59"/>
    <w:rsid w:val="00583FA6"/>
    <w:rsid w:val="00584025"/>
    <w:rsid w:val="005845F1"/>
    <w:rsid w:val="005847CA"/>
    <w:rsid w:val="0058498D"/>
    <w:rsid w:val="00584B45"/>
    <w:rsid w:val="00584DDC"/>
    <w:rsid w:val="00584F1F"/>
    <w:rsid w:val="00584F57"/>
    <w:rsid w:val="00584FF1"/>
    <w:rsid w:val="005852D3"/>
    <w:rsid w:val="00586026"/>
    <w:rsid w:val="0058623F"/>
    <w:rsid w:val="0058644C"/>
    <w:rsid w:val="00586DF5"/>
    <w:rsid w:val="00586E05"/>
    <w:rsid w:val="005873AE"/>
    <w:rsid w:val="0058742B"/>
    <w:rsid w:val="00587996"/>
    <w:rsid w:val="00587AC7"/>
    <w:rsid w:val="00587C03"/>
    <w:rsid w:val="005905C6"/>
    <w:rsid w:val="005908A8"/>
    <w:rsid w:val="00590D2F"/>
    <w:rsid w:val="00590DAA"/>
    <w:rsid w:val="0059112C"/>
    <w:rsid w:val="00591632"/>
    <w:rsid w:val="00591D8C"/>
    <w:rsid w:val="00591E09"/>
    <w:rsid w:val="00592619"/>
    <w:rsid w:val="005926B5"/>
    <w:rsid w:val="005927AD"/>
    <w:rsid w:val="0059286D"/>
    <w:rsid w:val="00592A39"/>
    <w:rsid w:val="00592A44"/>
    <w:rsid w:val="00592DC4"/>
    <w:rsid w:val="005930F8"/>
    <w:rsid w:val="00593A7A"/>
    <w:rsid w:val="00594708"/>
    <w:rsid w:val="00594E38"/>
    <w:rsid w:val="00594F47"/>
    <w:rsid w:val="00595037"/>
    <w:rsid w:val="005954EB"/>
    <w:rsid w:val="0059582B"/>
    <w:rsid w:val="00595AF5"/>
    <w:rsid w:val="00595C86"/>
    <w:rsid w:val="00596E9A"/>
    <w:rsid w:val="00596EB7"/>
    <w:rsid w:val="0059708C"/>
    <w:rsid w:val="005A0205"/>
    <w:rsid w:val="005A0CAE"/>
    <w:rsid w:val="005A0F77"/>
    <w:rsid w:val="005A1071"/>
    <w:rsid w:val="005A1769"/>
    <w:rsid w:val="005A1E30"/>
    <w:rsid w:val="005A20B4"/>
    <w:rsid w:val="005A257C"/>
    <w:rsid w:val="005A26A6"/>
    <w:rsid w:val="005A2861"/>
    <w:rsid w:val="005A28FB"/>
    <w:rsid w:val="005A3829"/>
    <w:rsid w:val="005A3B10"/>
    <w:rsid w:val="005A3C49"/>
    <w:rsid w:val="005A3ED4"/>
    <w:rsid w:val="005A3EFA"/>
    <w:rsid w:val="005A44D8"/>
    <w:rsid w:val="005A45B6"/>
    <w:rsid w:val="005A47D7"/>
    <w:rsid w:val="005A4D4A"/>
    <w:rsid w:val="005A5152"/>
    <w:rsid w:val="005A594D"/>
    <w:rsid w:val="005A5BE0"/>
    <w:rsid w:val="005A66D6"/>
    <w:rsid w:val="005A66FD"/>
    <w:rsid w:val="005A68E7"/>
    <w:rsid w:val="005A6DB7"/>
    <w:rsid w:val="005A6E15"/>
    <w:rsid w:val="005A7431"/>
    <w:rsid w:val="005A759D"/>
    <w:rsid w:val="005A768C"/>
    <w:rsid w:val="005A7DC2"/>
    <w:rsid w:val="005B0704"/>
    <w:rsid w:val="005B0741"/>
    <w:rsid w:val="005B07FB"/>
    <w:rsid w:val="005B0E2A"/>
    <w:rsid w:val="005B25BD"/>
    <w:rsid w:val="005B26FC"/>
    <w:rsid w:val="005B325F"/>
    <w:rsid w:val="005B39AC"/>
    <w:rsid w:val="005B3EF1"/>
    <w:rsid w:val="005B4D00"/>
    <w:rsid w:val="005B4DBA"/>
    <w:rsid w:val="005B51B1"/>
    <w:rsid w:val="005B5325"/>
    <w:rsid w:val="005B5706"/>
    <w:rsid w:val="005B580A"/>
    <w:rsid w:val="005B5838"/>
    <w:rsid w:val="005B6562"/>
    <w:rsid w:val="005B6748"/>
    <w:rsid w:val="005B6ABF"/>
    <w:rsid w:val="005B6C99"/>
    <w:rsid w:val="005B6E12"/>
    <w:rsid w:val="005B7163"/>
    <w:rsid w:val="005C01C5"/>
    <w:rsid w:val="005C0487"/>
    <w:rsid w:val="005C081E"/>
    <w:rsid w:val="005C0C4D"/>
    <w:rsid w:val="005C0E03"/>
    <w:rsid w:val="005C10FC"/>
    <w:rsid w:val="005C1AFB"/>
    <w:rsid w:val="005C1B8D"/>
    <w:rsid w:val="005C211F"/>
    <w:rsid w:val="005C260E"/>
    <w:rsid w:val="005C2C85"/>
    <w:rsid w:val="005C2CC2"/>
    <w:rsid w:val="005C32B8"/>
    <w:rsid w:val="005C3DE8"/>
    <w:rsid w:val="005C3ED7"/>
    <w:rsid w:val="005C450A"/>
    <w:rsid w:val="005C4773"/>
    <w:rsid w:val="005C4B19"/>
    <w:rsid w:val="005C4D90"/>
    <w:rsid w:val="005C5111"/>
    <w:rsid w:val="005C5838"/>
    <w:rsid w:val="005C5890"/>
    <w:rsid w:val="005C6BE2"/>
    <w:rsid w:val="005C6D42"/>
    <w:rsid w:val="005C6D6E"/>
    <w:rsid w:val="005C7184"/>
    <w:rsid w:val="005C7D3D"/>
    <w:rsid w:val="005C7D63"/>
    <w:rsid w:val="005D01DB"/>
    <w:rsid w:val="005D0676"/>
    <w:rsid w:val="005D1448"/>
    <w:rsid w:val="005D19A2"/>
    <w:rsid w:val="005D1B55"/>
    <w:rsid w:val="005D1E89"/>
    <w:rsid w:val="005D230C"/>
    <w:rsid w:val="005D232C"/>
    <w:rsid w:val="005D24F2"/>
    <w:rsid w:val="005D276B"/>
    <w:rsid w:val="005D2AD7"/>
    <w:rsid w:val="005D2CD6"/>
    <w:rsid w:val="005D2CF1"/>
    <w:rsid w:val="005D2DA9"/>
    <w:rsid w:val="005D307E"/>
    <w:rsid w:val="005D47D7"/>
    <w:rsid w:val="005D4D51"/>
    <w:rsid w:val="005D4F9B"/>
    <w:rsid w:val="005D5691"/>
    <w:rsid w:val="005D569F"/>
    <w:rsid w:val="005D5C5E"/>
    <w:rsid w:val="005D5C9E"/>
    <w:rsid w:val="005D6074"/>
    <w:rsid w:val="005D613C"/>
    <w:rsid w:val="005D680F"/>
    <w:rsid w:val="005D6D24"/>
    <w:rsid w:val="005D6D66"/>
    <w:rsid w:val="005D6DFA"/>
    <w:rsid w:val="005D7127"/>
    <w:rsid w:val="005D7388"/>
    <w:rsid w:val="005D73B8"/>
    <w:rsid w:val="005D73D4"/>
    <w:rsid w:val="005D7AB0"/>
    <w:rsid w:val="005D7B78"/>
    <w:rsid w:val="005E0011"/>
    <w:rsid w:val="005E0159"/>
    <w:rsid w:val="005E01C8"/>
    <w:rsid w:val="005E080D"/>
    <w:rsid w:val="005E0B26"/>
    <w:rsid w:val="005E0C67"/>
    <w:rsid w:val="005E12BA"/>
    <w:rsid w:val="005E13A6"/>
    <w:rsid w:val="005E14E6"/>
    <w:rsid w:val="005E1607"/>
    <w:rsid w:val="005E187A"/>
    <w:rsid w:val="005E18B2"/>
    <w:rsid w:val="005E1A78"/>
    <w:rsid w:val="005E1D63"/>
    <w:rsid w:val="005E259F"/>
    <w:rsid w:val="005E2DC8"/>
    <w:rsid w:val="005E35D2"/>
    <w:rsid w:val="005E3699"/>
    <w:rsid w:val="005E3ABE"/>
    <w:rsid w:val="005E3C80"/>
    <w:rsid w:val="005E3CCD"/>
    <w:rsid w:val="005E3EB9"/>
    <w:rsid w:val="005E41A6"/>
    <w:rsid w:val="005E42E6"/>
    <w:rsid w:val="005E42E8"/>
    <w:rsid w:val="005E4673"/>
    <w:rsid w:val="005E4812"/>
    <w:rsid w:val="005E48FB"/>
    <w:rsid w:val="005E4A4F"/>
    <w:rsid w:val="005E4E3C"/>
    <w:rsid w:val="005E5076"/>
    <w:rsid w:val="005E5169"/>
    <w:rsid w:val="005E54BA"/>
    <w:rsid w:val="005E5518"/>
    <w:rsid w:val="005E58B8"/>
    <w:rsid w:val="005E59FF"/>
    <w:rsid w:val="005E5E9E"/>
    <w:rsid w:val="005E5F38"/>
    <w:rsid w:val="005E5FA9"/>
    <w:rsid w:val="005E61F1"/>
    <w:rsid w:val="005E64C6"/>
    <w:rsid w:val="005E6956"/>
    <w:rsid w:val="005E6EE9"/>
    <w:rsid w:val="005E799E"/>
    <w:rsid w:val="005F03AE"/>
    <w:rsid w:val="005F06FF"/>
    <w:rsid w:val="005F0A0E"/>
    <w:rsid w:val="005F0A13"/>
    <w:rsid w:val="005F109E"/>
    <w:rsid w:val="005F125B"/>
    <w:rsid w:val="005F1567"/>
    <w:rsid w:val="005F1584"/>
    <w:rsid w:val="005F23C0"/>
    <w:rsid w:val="005F25BC"/>
    <w:rsid w:val="005F2C27"/>
    <w:rsid w:val="005F31BC"/>
    <w:rsid w:val="005F3522"/>
    <w:rsid w:val="005F35AF"/>
    <w:rsid w:val="005F373E"/>
    <w:rsid w:val="005F413B"/>
    <w:rsid w:val="005F4916"/>
    <w:rsid w:val="005F4DE0"/>
    <w:rsid w:val="005F5037"/>
    <w:rsid w:val="005F533E"/>
    <w:rsid w:val="005F594E"/>
    <w:rsid w:val="005F601D"/>
    <w:rsid w:val="005F6342"/>
    <w:rsid w:val="005F63BE"/>
    <w:rsid w:val="005F6BF6"/>
    <w:rsid w:val="005F6CE9"/>
    <w:rsid w:val="00600081"/>
    <w:rsid w:val="006015A9"/>
    <w:rsid w:val="0060161B"/>
    <w:rsid w:val="006016B8"/>
    <w:rsid w:val="00601B65"/>
    <w:rsid w:val="006023FA"/>
    <w:rsid w:val="0060269A"/>
    <w:rsid w:val="00602725"/>
    <w:rsid w:val="00602E0B"/>
    <w:rsid w:val="00603157"/>
    <w:rsid w:val="00603DAA"/>
    <w:rsid w:val="006041BF"/>
    <w:rsid w:val="00604212"/>
    <w:rsid w:val="006044A7"/>
    <w:rsid w:val="006044EB"/>
    <w:rsid w:val="0060493B"/>
    <w:rsid w:val="00605032"/>
    <w:rsid w:val="0060583C"/>
    <w:rsid w:val="00605AFF"/>
    <w:rsid w:val="00605D0E"/>
    <w:rsid w:val="00606520"/>
    <w:rsid w:val="006069FE"/>
    <w:rsid w:val="00606A10"/>
    <w:rsid w:val="00607141"/>
    <w:rsid w:val="006101B3"/>
    <w:rsid w:val="006101E3"/>
    <w:rsid w:val="006104D1"/>
    <w:rsid w:val="00610992"/>
    <w:rsid w:val="006117AF"/>
    <w:rsid w:val="00612273"/>
    <w:rsid w:val="00612282"/>
    <w:rsid w:val="0061267A"/>
    <w:rsid w:val="00612D36"/>
    <w:rsid w:val="00612E92"/>
    <w:rsid w:val="00612F43"/>
    <w:rsid w:val="0061310E"/>
    <w:rsid w:val="006131D4"/>
    <w:rsid w:val="0061332B"/>
    <w:rsid w:val="00613578"/>
    <w:rsid w:val="00613949"/>
    <w:rsid w:val="00613EEB"/>
    <w:rsid w:val="0061414C"/>
    <w:rsid w:val="00614434"/>
    <w:rsid w:val="00614566"/>
    <w:rsid w:val="006145D7"/>
    <w:rsid w:val="006145EC"/>
    <w:rsid w:val="0061461A"/>
    <w:rsid w:val="00614AFF"/>
    <w:rsid w:val="00614BBC"/>
    <w:rsid w:val="00614C97"/>
    <w:rsid w:val="00615138"/>
    <w:rsid w:val="00615438"/>
    <w:rsid w:val="006155AF"/>
    <w:rsid w:val="006157FD"/>
    <w:rsid w:val="00615801"/>
    <w:rsid w:val="0061581B"/>
    <w:rsid w:val="00615DF9"/>
    <w:rsid w:val="00615FEA"/>
    <w:rsid w:val="00616FAB"/>
    <w:rsid w:val="00616FDE"/>
    <w:rsid w:val="00617579"/>
    <w:rsid w:val="006175E9"/>
    <w:rsid w:val="006179E8"/>
    <w:rsid w:val="00617B9C"/>
    <w:rsid w:val="00617FE9"/>
    <w:rsid w:val="00620531"/>
    <w:rsid w:val="00620A77"/>
    <w:rsid w:val="00620FFF"/>
    <w:rsid w:val="00621166"/>
    <w:rsid w:val="006216C6"/>
    <w:rsid w:val="006216E8"/>
    <w:rsid w:val="006218EC"/>
    <w:rsid w:val="0062195E"/>
    <w:rsid w:val="006219D8"/>
    <w:rsid w:val="00621C84"/>
    <w:rsid w:val="00622383"/>
    <w:rsid w:val="00622498"/>
    <w:rsid w:val="00622675"/>
    <w:rsid w:val="00622F71"/>
    <w:rsid w:val="0062323E"/>
    <w:rsid w:val="006233D3"/>
    <w:rsid w:val="0062391C"/>
    <w:rsid w:val="006239EA"/>
    <w:rsid w:val="00623A19"/>
    <w:rsid w:val="00623AD0"/>
    <w:rsid w:val="006246CB"/>
    <w:rsid w:val="0062526B"/>
    <w:rsid w:val="00625FC3"/>
    <w:rsid w:val="00626178"/>
    <w:rsid w:val="006261B7"/>
    <w:rsid w:val="006264BA"/>
    <w:rsid w:val="006265AE"/>
    <w:rsid w:val="00626FD3"/>
    <w:rsid w:val="0062720E"/>
    <w:rsid w:val="0063026F"/>
    <w:rsid w:val="00631724"/>
    <w:rsid w:val="0063172D"/>
    <w:rsid w:val="00631802"/>
    <w:rsid w:val="00631F42"/>
    <w:rsid w:val="00632E2B"/>
    <w:rsid w:val="00633484"/>
    <w:rsid w:val="00633658"/>
    <w:rsid w:val="006337B1"/>
    <w:rsid w:val="00633A7B"/>
    <w:rsid w:val="006343E7"/>
    <w:rsid w:val="00634646"/>
    <w:rsid w:val="00634B7D"/>
    <w:rsid w:val="00635029"/>
    <w:rsid w:val="00635040"/>
    <w:rsid w:val="006355D8"/>
    <w:rsid w:val="00635DB1"/>
    <w:rsid w:val="00636317"/>
    <w:rsid w:val="0063670D"/>
    <w:rsid w:val="00636798"/>
    <w:rsid w:val="00636995"/>
    <w:rsid w:val="00636F03"/>
    <w:rsid w:val="0063706F"/>
    <w:rsid w:val="006370DC"/>
    <w:rsid w:val="006370FC"/>
    <w:rsid w:val="0063720E"/>
    <w:rsid w:val="0063735B"/>
    <w:rsid w:val="006379B2"/>
    <w:rsid w:val="00640502"/>
    <w:rsid w:val="006407DF"/>
    <w:rsid w:val="0064081A"/>
    <w:rsid w:val="006410A9"/>
    <w:rsid w:val="006410B3"/>
    <w:rsid w:val="00641D78"/>
    <w:rsid w:val="00641F2F"/>
    <w:rsid w:val="0064229C"/>
    <w:rsid w:val="00642384"/>
    <w:rsid w:val="0064242D"/>
    <w:rsid w:val="00642E78"/>
    <w:rsid w:val="00642F26"/>
    <w:rsid w:val="006430CA"/>
    <w:rsid w:val="0064429E"/>
    <w:rsid w:val="00644515"/>
    <w:rsid w:val="00644559"/>
    <w:rsid w:val="00644F90"/>
    <w:rsid w:val="0064504E"/>
    <w:rsid w:val="00645DFB"/>
    <w:rsid w:val="00645E2D"/>
    <w:rsid w:val="00645E35"/>
    <w:rsid w:val="00646769"/>
    <w:rsid w:val="006468AF"/>
    <w:rsid w:val="006468D5"/>
    <w:rsid w:val="00646B51"/>
    <w:rsid w:val="00646C68"/>
    <w:rsid w:val="00647F2C"/>
    <w:rsid w:val="00650E9E"/>
    <w:rsid w:val="00651171"/>
    <w:rsid w:val="006512B1"/>
    <w:rsid w:val="006512DF"/>
    <w:rsid w:val="00651610"/>
    <w:rsid w:val="006516E8"/>
    <w:rsid w:val="00651B10"/>
    <w:rsid w:val="00651B13"/>
    <w:rsid w:val="00653076"/>
    <w:rsid w:val="006531E2"/>
    <w:rsid w:val="00653486"/>
    <w:rsid w:val="00653D6C"/>
    <w:rsid w:val="00653EBA"/>
    <w:rsid w:val="00654312"/>
    <w:rsid w:val="006547B2"/>
    <w:rsid w:val="00654CEB"/>
    <w:rsid w:val="0065510A"/>
    <w:rsid w:val="00655F27"/>
    <w:rsid w:val="0065655B"/>
    <w:rsid w:val="00656CD2"/>
    <w:rsid w:val="00656F13"/>
    <w:rsid w:val="006570E7"/>
    <w:rsid w:val="00657383"/>
    <w:rsid w:val="00657EA6"/>
    <w:rsid w:val="0066019D"/>
    <w:rsid w:val="0066074A"/>
    <w:rsid w:val="00660B04"/>
    <w:rsid w:val="00660D52"/>
    <w:rsid w:val="00660DB7"/>
    <w:rsid w:val="00660F08"/>
    <w:rsid w:val="00661577"/>
    <w:rsid w:val="006616E8"/>
    <w:rsid w:val="006619E0"/>
    <w:rsid w:val="00661A8F"/>
    <w:rsid w:val="00661CD7"/>
    <w:rsid w:val="00661FE3"/>
    <w:rsid w:val="0066239C"/>
    <w:rsid w:val="006623A7"/>
    <w:rsid w:val="00662519"/>
    <w:rsid w:val="006630AE"/>
    <w:rsid w:val="006640D4"/>
    <w:rsid w:val="0066424C"/>
    <w:rsid w:val="006647BB"/>
    <w:rsid w:val="0066493F"/>
    <w:rsid w:val="00664DBF"/>
    <w:rsid w:val="0066542E"/>
    <w:rsid w:val="00665843"/>
    <w:rsid w:val="00666528"/>
    <w:rsid w:val="00666896"/>
    <w:rsid w:val="00666EF7"/>
    <w:rsid w:val="0066760C"/>
    <w:rsid w:val="00667A98"/>
    <w:rsid w:val="00667FAE"/>
    <w:rsid w:val="0067041F"/>
    <w:rsid w:val="0067086E"/>
    <w:rsid w:val="00670AED"/>
    <w:rsid w:val="00670EE6"/>
    <w:rsid w:val="00671C93"/>
    <w:rsid w:val="006723BD"/>
    <w:rsid w:val="0067244F"/>
    <w:rsid w:val="0067246E"/>
    <w:rsid w:val="00672BDB"/>
    <w:rsid w:val="00672BF7"/>
    <w:rsid w:val="00672D5E"/>
    <w:rsid w:val="00672DAD"/>
    <w:rsid w:val="00673178"/>
    <w:rsid w:val="00673441"/>
    <w:rsid w:val="006737F1"/>
    <w:rsid w:val="00673E6F"/>
    <w:rsid w:val="00673FEE"/>
    <w:rsid w:val="00674330"/>
    <w:rsid w:val="00674434"/>
    <w:rsid w:val="006745DC"/>
    <w:rsid w:val="00674771"/>
    <w:rsid w:val="00674D47"/>
    <w:rsid w:val="00675F69"/>
    <w:rsid w:val="00676230"/>
    <w:rsid w:val="0067636C"/>
    <w:rsid w:val="006765D2"/>
    <w:rsid w:val="00676A53"/>
    <w:rsid w:val="00676BE6"/>
    <w:rsid w:val="00676D13"/>
    <w:rsid w:val="00676DB6"/>
    <w:rsid w:val="00677197"/>
    <w:rsid w:val="00677C5C"/>
    <w:rsid w:val="00677CAC"/>
    <w:rsid w:val="00680043"/>
    <w:rsid w:val="00680450"/>
    <w:rsid w:val="006805E1"/>
    <w:rsid w:val="006807CE"/>
    <w:rsid w:val="00680C8E"/>
    <w:rsid w:val="00680E80"/>
    <w:rsid w:val="00681053"/>
    <w:rsid w:val="0068126C"/>
    <w:rsid w:val="006813A6"/>
    <w:rsid w:val="0068197B"/>
    <w:rsid w:val="00681EB7"/>
    <w:rsid w:val="00681F3A"/>
    <w:rsid w:val="006823B9"/>
    <w:rsid w:val="006827F4"/>
    <w:rsid w:val="006828C1"/>
    <w:rsid w:val="006829A6"/>
    <w:rsid w:val="00682F67"/>
    <w:rsid w:val="006831BF"/>
    <w:rsid w:val="006837E8"/>
    <w:rsid w:val="00683C34"/>
    <w:rsid w:val="00683DF6"/>
    <w:rsid w:val="0068462F"/>
    <w:rsid w:val="00684987"/>
    <w:rsid w:val="00684E60"/>
    <w:rsid w:val="00685148"/>
    <w:rsid w:val="006853ED"/>
    <w:rsid w:val="0068561A"/>
    <w:rsid w:val="00685743"/>
    <w:rsid w:val="00685AFF"/>
    <w:rsid w:val="00685B68"/>
    <w:rsid w:val="00685C3D"/>
    <w:rsid w:val="00686032"/>
    <w:rsid w:val="00686126"/>
    <w:rsid w:val="00686670"/>
    <w:rsid w:val="0068701E"/>
    <w:rsid w:val="006870B9"/>
    <w:rsid w:val="00687EF4"/>
    <w:rsid w:val="00690B40"/>
    <w:rsid w:val="00690B76"/>
    <w:rsid w:val="00690E45"/>
    <w:rsid w:val="00690F9D"/>
    <w:rsid w:val="00691298"/>
    <w:rsid w:val="006913CA"/>
    <w:rsid w:val="00691F8A"/>
    <w:rsid w:val="00692512"/>
    <w:rsid w:val="0069260C"/>
    <w:rsid w:val="00692931"/>
    <w:rsid w:val="006929CF"/>
    <w:rsid w:val="00692A5C"/>
    <w:rsid w:val="00692D97"/>
    <w:rsid w:val="006930B6"/>
    <w:rsid w:val="006932FC"/>
    <w:rsid w:val="006934F2"/>
    <w:rsid w:val="006936B1"/>
    <w:rsid w:val="0069423E"/>
    <w:rsid w:val="00694866"/>
    <w:rsid w:val="00694EDF"/>
    <w:rsid w:val="00695957"/>
    <w:rsid w:val="00695AA7"/>
    <w:rsid w:val="00696255"/>
    <w:rsid w:val="0069635D"/>
    <w:rsid w:val="00696E61"/>
    <w:rsid w:val="006970C2"/>
    <w:rsid w:val="0069763F"/>
    <w:rsid w:val="00697792"/>
    <w:rsid w:val="006977B0"/>
    <w:rsid w:val="00697980"/>
    <w:rsid w:val="006A050F"/>
    <w:rsid w:val="006A06C1"/>
    <w:rsid w:val="006A0A27"/>
    <w:rsid w:val="006A0D3A"/>
    <w:rsid w:val="006A0E3B"/>
    <w:rsid w:val="006A1805"/>
    <w:rsid w:val="006A19F5"/>
    <w:rsid w:val="006A1D1A"/>
    <w:rsid w:val="006A1D6D"/>
    <w:rsid w:val="006A2048"/>
    <w:rsid w:val="006A25B2"/>
    <w:rsid w:val="006A26EE"/>
    <w:rsid w:val="006A2727"/>
    <w:rsid w:val="006A2B66"/>
    <w:rsid w:val="006A31A6"/>
    <w:rsid w:val="006A36EC"/>
    <w:rsid w:val="006A3B1B"/>
    <w:rsid w:val="006A3B32"/>
    <w:rsid w:val="006A3BDD"/>
    <w:rsid w:val="006A3E0F"/>
    <w:rsid w:val="006A446D"/>
    <w:rsid w:val="006A474A"/>
    <w:rsid w:val="006A4B33"/>
    <w:rsid w:val="006A4EF2"/>
    <w:rsid w:val="006A5039"/>
    <w:rsid w:val="006A53DD"/>
    <w:rsid w:val="006A5F7D"/>
    <w:rsid w:val="006A65D6"/>
    <w:rsid w:val="006A672C"/>
    <w:rsid w:val="006A6A2A"/>
    <w:rsid w:val="006A6B50"/>
    <w:rsid w:val="006A77C3"/>
    <w:rsid w:val="006A7928"/>
    <w:rsid w:val="006A7D67"/>
    <w:rsid w:val="006A7D88"/>
    <w:rsid w:val="006A7DE8"/>
    <w:rsid w:val="006A7F3B"/>
    <w:rsid w:val="006B005F"/>
    <w:rsid w:val="006B0202"/>
    <w:rsid w:val="006B1AA9"/>
    <w:rsid w:val="006B22F2"/>
    <w:rsid w:val="006B2C44"/>
    <w:rsid w:val="006B2C63"/>
    <w:rsid w:val="006B332C"/>
    <w:rsid w:val="006B3B6E"/>
    <w:rsid w:val="006B446C"/>
    <w:rsid w:val="006B4B66"/>
    <w:rsid w:val="006B4D77"/>
    <w:rsid w:val="006B4DA5"/>
    <w:rsid w:val="006B541D"/>
    <w:rsid w:val="006B5728"/>
    <w:rsid w:val="006B6670"/>
    <w:rsid w:val="006B696F"/>
    <w:rsid w:val="006B6AD3"/>
    <w:rsid w:val="006B7032"/>
    <w:rsid w:val="006B70CD"/>
    <w:rsid w:val="006B7260"/>
    <w:rsid w:val="006B75C5"/>
    <w:rsid w:val="006C0081"/>
    <w:rsid w:val="006C03C0"/>
    <w:rsid w:val="006C06D0"/>
    <w:rsid w:val="006C0714"/>
    <w:rsid w:val="006C0864"/>
    <w:rsid w:val="006C0FEA"/>
    <w:rsid w:val="006C165F"/>
    <w:rsid w:val="006C1700"/>
    <w:rsid w:val="006C1744"/>
    <w:rsid w:val="006C2547"/>
    <w:rsid w:val="006C2926"/>
    <w:rsid w:val="006C29D7"/>
    <w:rsid w:val="006C2E2C"/>
    <w:rsid w:val="006C32A6"/>
    <w:rsid w:val="006C3CD2"/>
    <w:rsid w:val="006C3D97"/>
    <w:rsid w:val="006C4042"/>
    <w:rsid w:val="006C45DA"/>
    <w:rsid w:val="006C497A"/>
    <w:rsid w:val="006C4BC0"/>
    <w:rsid w:val="006C55BA"/>
    <w:rsid w:val="006C56E8"/>
    <w:rsid w:val="006C5B9E"/>
    <w:rsid w:val="006C631D"/>
    <w:rsid w:val="006C657D"/>
    <w:rsid w:val="006C6886"/>
    <w:rsid w:val="006C7439"/>
    <w:rsid w:val="006C747E"/>
    <w:rsid w:val="006C77D5"/>
    <w:rsid w:val="006D0957"/>
    <w:rsid w:val="006D0F3F"/>
    <w:rsid w:val="006D1406"/>
    <w:rsid w:val="006D222D"/>
    <w:rsid w:val="006D2A8C"/>
    <w:rsid w:val="006D2D34"/>
    <w:rsid w:val="006D344C"/>
    <w:rsid w:val="006D44B3"/>
    <w:rsid w:val="006D46A7"/>
    <w:rsid w:val="006D48D5"/>
    <w:rsid w:val="006D4CC2"/>
    <w:rsid w:val="006D4E23"/>
    <w:rsid w:val="006D505D"/>
    <w:rsid w:val="006D5086"/>
    <w:rsid w:val="006D51B3"/>
    <w:rsid w:val="006D53CA"/>
    <w:rsid w:val="006D5D11"/>
    <w:rsid w:val="006D5F4F"/>
    <w:rsid w:val="006D5FBC"/>
    <w:rsid w:val="006D6CDA"/>
    <w:rsid w:val="006D6D73"/>
    <w:rsid w:val="006D6FAC"/>
    <w:rsid w:val="006D745C"/>
    <w:rsid w:val="006E0238"/>
    <w:rsid w:val="006E024D"/>
    <w:rsid w:val="006E0334"/>
    <w:rsid w:val="006E0670"/>
    <w:rsid w:val="006E067C"/>
    <w:rsid w:val="006E0982"/>
    <w:rsid w:val="006E0E33"/>
    <w:rsid w:val="006E0F45"/>
    <w:rsid w:val="006E133E"/>
    <w:rsid w:val="006E1430"/>
    <w:rsid w:val="006E1606"/>
    <w:rsid w:val="006E1E60"/>
    <w:rsid w:val="006E1F96"/>
    <w:rsid w:val="006E2954"/>
    <w:rsid w:val="006E2A0D"/>
    <w:rsid w:val="006E2C61"/>
    <w:rsid w:val="006E2EB3"/>
    <w:rsid w:val="006E3934"/>
    <w:rsid w:val="006E39C2"/>
    <w:rsid w:val="006E3E39"/>
    <w:rsid w:val="006E50BB"/>
    <w:rsid w:val="006E5220"/>
    <w:rsid w:val="006E5475"/>
    <w:rsid w:val="006E55CD"/>
    <w:rsid w:val="006E5626"/>
    <w:rsid w:val="006E5730"/>
    <w:rsid w:val="006E5942"/>
    <w:rsid w:val="006E5AE9"/>
    <w:rsid w:val="006E5BD2"/>
    <w:rsid w:val="006E5C51"/>
    <w:rsid w:val="006E6409"/>
    <w:rsid w:val="006E67C3"/>
    <w:rsid w:val="006E7021"/>
    <w:rsid w:val="006E7F9B"/>
    <w:rsid w:val="006F0104"/>
    <w:rsid w:val="006F013E"/>
    <w:rsid w:val="006F0249"/>
    <w:rsid w:val="006F02D4"/>
    <w:rsid w:val="006F0D07"/>
    <w:rsid w:val="006F13EE"/>
    <w:rsid w:val="006F18C4"/>
    <w:rsid w:val="006F1B59"/>
    <w:rsid w:val="006F1BF5"/>
    <w:rsid w:val="006F1CDA"/>
    <w:rsid w:val="006F2701"/>
    <w:rsid w:val="006F2C99"/>
    <w:rsid w:val="006F38A7"/>
    <w:rsid w:val="006F3E8C"/>
    <w:rsid w:val="006F4053"/>
    <w:rsid w:val="006F409C"/>
    <w:rsid w:val="006F43E7"/>
    <w:rsid w:val="006F44E9"/>
    <w:rsid w:val="006F4A21"/>
    <w:rsid w:val="006F4A2C"/>
    <w:rsid w:val="006F4B50"/>
    <w:rsid w:val="006F4E2D"/>
    <w:rsid w:val="006F4EEC"/>
    <w:rsid w:val="006F4FF3"/>
    <w:rsid w:val="006F5287"/>
    <w:rsid w:val="006F5974"/>
    <w:rsid w:val="006F59C8"/>
    <w:rsid w:val="006F5A01"/>
    <w:rsid w:val="006F5CEF"/>
    <w:rsid w:val="006F5F53"/>
    <w:rsid w:val="006F60CB"/>
    <w:rsid w:val="006F612D"/>
    <w:rsid w:val="006F61B4"/>
    <w:rsid w:val="006F6345"/>
    <w:rsid w:val="006F6A70"/>
    <w:rsid w:val="006F6D63"/>
    <w:rsid w:val="006F6E05"/>
    <w:rsid w:val="006F7202"/>
    <w:rsid w:val="006F736D"/>
    <w:rsid w:val="006F794A"/>
    <w:rsid w:val="006F7D4F"/>
    <w:rsid w:val="006F7E4A"/>
    <w:rsid w:val="00700511"/>
    <w:rsid w:val="007009C8"/>
    <w:rsid w:val="00700A89"/>
    <w:rsid w:val="00700ABE"/>
    <w:rsid w:val="00700DD4"/>
    <w:rsid w:val="0070119D"/>
    <w:rsid w:val="007013A9"/>
    <w:rsid w:val="007013B4"/>
    <w:rsid w:val="0070181E"/>
    <w:rsid w:val="00701F00"/>
    <w:rsid w:val="007022FA"/>
    <w:rsid w:val="007025A6"/>
    <w:rsid w:val="00702CAC"/>
    <w:rsid w:val="00702F90"/>
    <w:rsid w:val="00703739"/>
    <w:rsid w:val="0070389A"/>
    <w:rsid w:val="00703B57"/>
    <w:rsid w:val="00703FBB"/>
    <w:rsid w:val="00704247"/>
    <w:rsid w:val="0070445D"/>
    <w:rsid w:val="00704BF7"/>
    <w:rsid w:val="00704E66"/>
    <w:rsid w:val="00705ACD"/>
    <w:rsid w:val="0070649E"/>
    <w:rsid w:val="00706A13"/>
    <w:rsid w:val="00707102"/>
    <w:rsid w:val="00707451"/>
    <w:rsid w:val="007075A5"/>
    <w:rsid w:val="00710271"/>
    <w:rsid w:val="0071080C"/>
    <w:rsid w:val="00710F03"/>
    <w:rsid w:val="0071130D"/>
    <w:rsid w:val="00711E6A"/>
    <w:rsid w:val="00712491"/>
    <w:rsid w:val="00712A0E"/>
    <w:rsid w:val="00712CEA"/>
    <w:rsid w:val="00712DFC"/>
    <w:rsid w:val="0071372A"/>
    <w:rsid w:val="00713C42"/>
    <w:rsid w:val="00713FBB"/>
    <w:rsid w:val="00714509"/>
    <w:rsid w:val="00714587"/>
    <w:rsid w:val="007148DF"/>
    <w:rsid w:val="007150B2"/>
    <w:rsid w:val="007156D5"/>
    <w:rsid w:val="007156E6"/>
    <w:rsid w:val="00715B92"/>
    <w:rsid w:val="00715DEA"/>
    <w:rsid w:val="0071613A"/>
    <w:rsid w:val="00716295"/>
    <w:rsid w:val="00716381"/>
    <w:rsid w:val="007168E4"/>
    <w:rsid w:val="007168FF"/>
    <w:rsid w:val="007169D6"/>
    <w:rsid w:val="00716DDA"/>
    <w:rsid w:val="00717008"/>
    <w:rsid w:val="007176E7"/>
    <w:rsid w:val="0071770F"/>
    <w:rsid w:val="0071789D"/>
    <w:rsid w:val="00717AEA"/>
    <w:rsid w:val="00717B91"/>
    <w:rsid w:val="00717D99"/>
    <w:rsid w:val="00720155"/>
    <w:rsid w:val="00720682"/>
    <w:rsid w:val="007207AC"/>
    <w:rsid w:val="0072141C"/>
    <w:rsid w:val="00721458"/>
    <w:rsid w:val="00721AE6"/>
    <w:rsid w:val="0072250C"/>
    <w:rsid w:val="0072273C"/>
    <w:rsid w:val="00722FA5"/>
    <w:rsid w:val="00723048"/>
    <w:rsid w:val="0072311B"/>
    <w:rsid w:val="007232CA"/>
    <w:rsid w:val="00723D91"/>
    <w:rsid w:val="00723DE7"/>
    <w:rsid w:val="00723E6C"/>
    <w:rsid w:val="0072498C"/>
    <w:rsid w:val="00725114"/>
    <w:rsid w:val="0072517A"/>
    <w:rsid w:val="007255FE"/>
    <w:rsid w:val="0072569A"/>
    <w:rsid w:val="00726D09"/>
    <w:rsid w:val="00727067"/>
    <w:rsid w:val="0072769B"/>
    <w:rsid w:val="00727967"/>
    <w:rsid w:val="00727D79"/>
    <w:rsid w:val="00730331"/>
    <w:rsid w:val="0073049C"/>
    <w:rsid w:val="007304C2"/>
    <w:rsid w:val="00730531"/>
    <w:rsid w:val="007309F6"/>
    <w:rsid w:val="00730B74"/>
    <w:rsid w:val="00730C0D"/>
    <w:rsid w:val="00730C4C"/>
    <w:rsid w:val="00730E3D"/>
    <w:rsid w:val="00730EE2"/>
    <w:rsid w:val="00731509"/>
    <w:rsid w:val="007318F0"/>
    <w:rsid w:val="007319B5"/>
    <w:rsid w:val="00731CDD"/>
    <w:rsid w:val="00731D5C"/>
    <w:rsid w:val="00731DCE"/>
    <w:rsid w:val="007322B8"/>
    <w:rsid w:val="00732523"/>
    <w:rsid w:val="0073252A"/>
    <w:rsid w:val="007329E5"/>
    <w:rsid w:val="00732AFD"/>
    <w:rsid w:val="007332BA"/>
    <w:rsid w:val="007333AA"/>
    <w:rsid w:val="00733577"/>
    <w:rsid w:val="007343A9"/>
    <w:rsid w:val="007343D7"/>
    <w:rsid w:val="00734790"/>
    <w:rsid w:val="00734D95"/>
    <w:rsid w:val="00735B94"/>
    <w:rsid w:val="00735CEA"/>
    <w:rsid w:val="0073620E"/>
    <w:rsid w:val="00736AB8"/>
    <w:rsid w:val="0073756E"/>
    <w:rsid w:val="00737B07"/>
    <w:rsid w:val="00737CB8"/>
    <w:rsid w:val="0074033D"/>
    <w:rsid w:val="007404D5"/>
    <w:rsid w:val="00740920"/>
    <w:rsid w:val="00740978"/>
    <w:rsid w:val="00740BBF"/>
    <w:rsid w:val="00740F2A"/>
    <w:rsid w:val="007411DB"/>
    <w:rsid w:val="00741757"/>
    <w:rsid w:val="00741A8B"/>
    <w:rsid w:val="00742017"/>
    <w:rsid w:val="00742381"/>
    <w:rsid w:val="00742403"/>
    <w:rsid w:val="0074256B"/>
    <w:rsid w:val="00742881"/>
    <w:rsid w:val="007429F1"/>
    <w:rsid w:val="00742B49"/>
    <w:rsid w:val="00742C7E"/>
    <w:rsid w:val="007433AF"/>
    <w:rsid w:val="0074375F"/>
    <w:rsid w:val="00743C0E"/>
    <w:rsid w:val="00743C68"/>
    <w:rsid w:val="00743E95"/>
    <w:rsid w:val="0074432E"/>
    <w:rsid w:val="007443FB"/>
    <w:rsid w:val="007446AD"/>
    <w:rsid w:val="00744BE9"/>
    <w:rsid w:val="00745827"/>
    <w:rsid w:val="00745A15"/>
    <w:rsid w:val="00745A9B"/>
    <w:rsid w:val="00745D5F"/>
    <w:rsid w:val="00745EF9"/>
    <w:rsid w:val="00745FC8"/>
    <w:rsid w:val="007468A3"/>
    <w:rsid w:val="00746FD3"/>
    <w:rsid w:val="007470DA"/>
    <w:rsid w:val="00747877"/>
    <w:rsid w:val="00747C35"/>
    <w:rsid w:val="00750929"/>
    <w:rsid w:val="00750AE7"/>
    <w:rsid w:val="00750B3A"/>
    <w:rsid w:val="00750C2C"/>
    <w:rsid w:val="00751368"/>
    <w:rsid w:val="00751668"/>
    <w:rsid w:val="00751AD8"/>
    <w:rsid w:val="00751CD4"/>
    <w:rsid w:val="00751EFB"/>
    <w:rsid w:val="007522DD"/>
    <w:rsid w:val="007530BC"/>
    <w:rsid w:val="0075330B"/>
    <w:rsid w:val="007537D3"/>
    <w:rsid w:val="00753A6D"/>
    <w:rsid w:val="007542F8"/>
    <w:rsid w:val="00754729"/>
    <w:rsid w:val="00754740"/>
    <w:rsid w:val="00754EEB"/>
    <w:rsid w:val="00754FE2"/>
    <w:rsid w:val="007552E5"/>
    <w:rsid w:val="00755494"/>
    <w:rsid w:val="007568DB"/>
    <w:rsid w:val="0075727E"/>
    <w:rsid w:val="007572E7"/>
    <w:rsid w:val="007574BC"/>
    <w:rsid w:val="00757571"/>
    <w:rsid w:val="00757CA9"/>
    <w:rsid w:val="00757D32"/>
    <w:rsid w:val="0076026A"/>
    <w:rsid w:val="00760708"/>
    <w:rsid w:val="00760868"/>
    <w:rsid w:val="00760877"/>
    <w:rsid w:val="00760886"/>
    <w:rsid w:val="00760A2B"/>
    <w:rsid w:val="00760C5A"/>
    <w:rsid w:val="00760E00"/>
    <w:rsid w:val="00761227"/>
    <w:rsid w:val="0076138B"/>
    <w:rsid w:val="007614DF"/>
    <w:rsid w:val="007628C8"/>
    <w:rsid w:val="007628ED"/>
    <w:rsid w:val="007629EC"/>
    <w:rsid w:val="007639BE"/>
    <w:rsid w:val="00764AB0"/>
    <w:rsid w:val="00764CDD"/>
    <w:rsid w:val="00765175"/>
    <w:rsid w:val="007652F2"/>
    <w:rsid w:val="00765701"/>
    <w:rsid w:val="00765F8F"/>
    <w:rsid w:val="00766391"/>
    <w:rsid w:val="00766478"/>
    <w:rsid w:val="00766BC4"/>
    <w:rsid w:val="00766BEE"/>
    <w:rsid w:val="00766F95"/>
    <w:rsid w:val="0076730D"/>
    <w:rsid w:val="00767541"/>
    <w:rsid w:val="00767675"/>
    <w:rsid w:val="00770D8A"/>
    <w:rsid w:val="007710D0"/>
    <w:rsid w:val="007713EF"/>
    <w:rsid w:val="007716D7"/>
    <w:rsid w:val="00771964"/>
    <w:rsid w:val="00771EC4"/>
    <w:rsid w:val="00771EF9"/>
    <w:rsid w:val="007722D9"/>
    <w:rsid w:val="0077241E"/>
    <w:rsid w:val="00772942"/>
    <w:rsid w:val="00772C2D"/>
    <w:rsid w:val="00772D80"/>
    <w:rsid w:val="00772E21"/>
    <w:rsid w:val="0077352D"/>
    <w:rsid w:val="00773B7D"/>
    <w:rsid w:val="00773DC4"/>
    <w:rsid w:val="00773E23"/>
    <w:rsid w:val="0077437A"/>
    <w:rsid w:val="007745E7"/>
    <w:rsid w:val="007745F0"/>
    <w:rsid w:val="0077472F"/>
    <w:rsid w:val="007747B2"/>
    <w:rsid w:val="0077484C"/>
    <w:rsid w:val="00774D88"/>
    <w:rsid w:val="00774DA3"/>
    <w:rsid w:val="00774DDE"/>
    <w:rsid w:val="00775109"/>
    <w:rsid w:val="0077519B"/>
    <w:rsid w:val="00775568"/>
    <w:rsid w:val="00775FCF"/>
    <w:rsid w:val="007768E4"/>
    <w:rsid w:val="00776A25"/>
    <w:rsid w:val="00776EF2"/>
    <w:rsid w:val="007771B2"/>
    <w:rsid w:val="007775CF"/>
    <w:rsid w:val="007776A6"/>
    <w:rsid w:val="007778CC"/>
    <w:rsid w:val="00777A10"/>
    <w:rsid w:val="00777F34"/>
    <w:rsid w:val="00777F9E"/>
    <w:rsid w:val="00780074"/>
    <w:rsid w:val="00780109"/>
    <w:rsid w:val="0078035F"/>
    <w:rsid w:val="007804AA"/>
    <w:rsid w:val="00780719"/>
    <w:rsid w:val="00780A2E"/>
    <w:rsid w:val="007817F9"/>
    <w:rsid w:val="00781827"/>
    <w:rsid w:val="00781B9B"/>
    <w:rsid w:val="00782355"/>
    <w:rsid w:val="0078274C"/>
    <w:rsid w:val="00782926"/>
    <w:rsid w:val="00782ECB"/>
    <w:rsid w:val="00783C0D"/>
    <w:rsid w:val="00783C81"/>
    <w:rsid w:val="0078428E"/>
    <w:rsid w:val="007847A5"/>
    <w:rsid w:val="00784DC2"/>
    <w:rsid w:val="0078530D"/>
    <w:rsid w:val="0078536E"/>
    <w:rsid w:val="00785A7F"/>
    <w:rsid w:val="00786B7E"/>
    <w:rsid w:val="00787314"/>
    <w:rsid w:val="0078735C"/>
    <w:rsid w:val="007874FA"/>
    <w:rsid w:val="007877F3"/>
    <w:rsid w:val="00787C55"/>
    <w:rsid w:val="00787D6C"/>
    <w:rsid w:val="00787F1F"/>
    <w:rsid w:val="0079038C"/>
    <w:rsid w:val="0079039F"/>
    <w:rsid w:val="00790C0E"/>
    <w:rsid w:val="007912D2"/>
    <w:rsid w:val="007912EF"/>
    <w:rsid w:val="00791B0D"/>
    <w:rsid w:val="00791DEE"/>
    <w:rsid w:val="00791F19"/>
    <w:rsid w:val="00792614"/>
    <w:rsid w:val="007929AB"/>
    <w:rsid w:val="00792CAD"/>
    <w:rsid w:val="00793040"/>
    <w:rsid w:val="007931E6"/>
    <w:rsid w:val="00793EB6"/>
    <w:rsid w:val="00793FEF"/>
    <w:rsid w:val="007940B8"/>
    <w:rsid w:val="00794C88"/>
    <w:rsid w:val="00794CD8"/>
    <w:rsid w:val="00795183"/>
    <w:rsid w:val="00795463"/>
    <w:rsid w:val="00795E32"/>
    <w:rsid w:val="007960FF"/>
    <w:rsid w:val="00796589"/>
    <w:rsid w:val="00796778"/>
    <w:rsid w:val="007969B5"/>
    <w:rsid w:val="00796DA1"/>
    <w:rsid w:val="00796EAB"/>
    <w:rsid w:val="00796F52"/>
    <w:rsid w:val="00797727"/>
    <w:rsid w:val="00797F2E"/>
    <w:rsid w:val="007A01A5"/>
    <w:rsid w:val="007A0352"/>
    <w:rsid w:val="007A0642"/>
    <w:rsid w:val="007A0704"/>
    <w:rsid w:val="007A080A"/>
    <w:rsid w:val="007A0F8D"/>
    <w:rsid w:val="007A118D"/>
    <w:rsid w:val="007A12CC"/>
    <w:rsid w:val="007A1575"/>
    <w:rsid w:val="007A1DB7"/>
    <w:rsid w:val="007A1EB2"/>
    <w:rsid w:val="007A24BA"/>
    <w:rsid w:val="007A26FD"/>
    <w:rsid w:val="007A2AEE"/>
    <w:rsid w:val="007A33B9"/>
    <w:rsid w:val="007A3546"/>
    <w:rsid w:val="007A3AF5"/>
    <w:rsid w:val="007A4039"/>
    <w:rsid w:val="007A403D"/>
    <w:rsid w:val="007A4980"/>
    <w:rsid w:val="007A4A93"/>
    <w:rsid w:val="007A4DF6"/>
    <w:rsid w:val="007A53BA"/>
    <w:rsid w:val="007A566B"/>
    <w:rsid w:val="007A5799"/>
    <w:rsid w:val="007A5906"/>
    <w:rsid w:val="007A63D0"/>
    <w:rsid w:val="007A6BDE"/>
    <w:rsid w:val="007A6D11"/>
    <w:rsid w:val="007A72DA"/>
    <w:rsid w:val="007A778C"/>
    <w:rsid w:val="007A79F9"/>
    <w:rsid w:val="007A7A0A"/>
    <w:rsid w:val="007A7C3B"/>
    <w:rsid w:val="007B0138"/>
    <w:rsid w:val="007B019A"/>
    <w:rsid w:val="007B02EA"/>
    <w:rsid w:val="007B075E"/>
    <w:rsid w:val="007B08EE"/>
    <w:rsid w:val="007B0B31"/>
    <w:rsid w:val="007B0C29"/>
    <w:rsid w:val="007B180F"/>
    <w:rsid w:val="007B18F6"/>
    <w:rsid w:val="007B2284"/>
    <w:rsid w:val="007B2A96"/>
    <w:rsid w:val="007B2D79"/>
    <w:rsid w:val="007B2FA0"/>
    <w:rsid w:val="007B316F"/>
    <w:rsid w:val="007B33C7"/>
    <w:rsid w:val="007B3A76"/>
    <w:rsid w:val="007B3C50"/>
    <w:rsid w:val="007B43B5"/>
    <w:rsid w:val="007B4AE6"/>
    <w:rsid w:val="007B4CFD"/>
    <w:rsid w:val="007B5225"/>
    <w:rsid w:val="007B525E"/>
    <w:rsid w:val="007B60F5"/>
    <w:rsid w:val="007B6320"/>
    <w:rsid w:val="007B639C"/>
    <w:rsid w:val="007B6440"/>
    <w:rsid w:val="007B6C58"/>
    <w:rsid w:val="007B71A0"/>
    <w:rsid w:val="007B77A1"/>
    <w:rsid w:val="007B77C3"/>
    <w:rsid w:val="007B7A6D"/>
    <w:rsid w:val="007B7C33"/>
    <w:rsid w:val="007C009B"/>
    <w:rsid w:val="007C08D3"/>
    <w:rsid w:val="007C0A10"/>
    <w:rsid w:val="007C0A3C"/>
    <w:rsid w:val="007C1275"/>
    <w:rsid w:val="007C12C4"/>
    <w:rsid w:val="007C1644"/>
    <w:rsid w:val="007C1B87"/>
    <w:rsid w:val="007C1C87"/>
    <w:rsid w:val="007C216B"/>
    <w:rsid w:val="007C22F8"/>
    <w:rsid w:val="007C25B9"/>
    <w:rsid w:val="007C2634"/>
    <w:rsid w:val="007C29E3"/>
    <w:rsid w:val="007C2A02"/>
    <w:rsid w:val="007C3209"/>
    <w:rsid w:val="007C323F"/>
    <w:rsid w:val="007C3A08"/>
    <w:rsid w:val="007C3AAD"/>
    <w:rsid w:val="007C446E"/>
    <w:rsid w:val="007C459C"/>
    <w:rsid w:val="007C46B2"/>
    <w:rsid w:val="007C47DE"/>
    <w:rsid w:val="007C4A58"/>
    <w:rsid w:val="007C4BDA"/>
    <w:rsid w:val="007C4E92"/>
    <w:rsid w:val="007C5F91"/>
    <w:rsid w:val="007C6308"/>
    <w:rsid w:val="007C649F"/>
    <w:rsid w:val="007C65B7"/>
    <w:rsid w:val="007C700E"/>
    <w:rsid w:val="007C7255"/>
    <w:rsid w:val="007C7597"/>
    <w:rsid w:val="007C76D4"/>
    <w:rsid w:val="007C7D52"/>
    <w:rsid w:val="007C7DBD"/>
    <w:rsid w:val="007D033D"/>
    <w:rsid w:val="007D0C29"/>
    <w:rsid w:val="007D0F25"/>
    <w:rsid w:val="007D147D"/>
    <w:rsid w:val="007D19A7"/>
    <w:rsid w:val="007D1F2A"/>
    <w:rsid w:val="007D29C5"/>
    <w:rsid w:val="007D2B14"/>
    <w:rsid w:val="007D36C2"/>
    <w:rsid w:val="007D36E3"/>
    <w:rsid w:val="007D37BA"/>
    <w:rsid w:val="007D3991"/>
    <w:rsid w:val="007D3AE3"/>
    <w:rsid w:val="007D3C25"/>
    <w:rsid w:val="007D3C48"/>
    <w:rsid w:val="007D498B"/>
    <w:rsid w:val="007D50AB"/>
    <w:rsid w:val="007D5BE8"/>
    <w:rsid w:val="007D5D0D"/>
    <w:rsid w:val="007D62AD"/>
    <w:rsid w:val="007D62B4"/>
    <w:rsid w:val="007D65B7"/>
    <w:rsid w:val="007D685B"/>
    <w:rsid w:val="007D68EE"/>
    <w:rsid w:val="007D6920"/>
    <w:rsid w:val="007D6F25"/>
    <w:rsid w:val="007D7CA8"/>
    <w:rsid w:val="007E0050"/>
    <w:rsid w:val="007E06CE"/>
    <w:rsid w:val="007E0F5B"/>
    <w:rsid w:val="007E13F8"/>
    <w:rsid w:val="007E1409"/>
    <w:rsid w:val="007E16B7"/>
    <w:rsid w:val="007E18DC"/>
    <w:rsid w:val="007E19C9"/>
    <w:rsid w:val="007E1A9A"/>
    <w:rsid w:val="007E2015"/>
    <w:rsid w:val="007E28D4"/>
    <w:rsid w:val="007E293B"/>
    <w:rsid w:val="007E29B6"/>
    <w:rsid w:val="007E2AA7"/>
    <w:rsid w:val="007E2FDC"/>
    <w:rsid w:val="007E3505"/>
    <w:rsid w:val="007E3693"/>
    <w:rsid w:val="007E3698"/>
    <w:rsid w:val="007E37FA"/>
    <w:rsid w:val="007E40FF"/>
    <w:rsid w:val="007E507F"/>
    <w:rsid w:val="007E52CA"/>
    <w:rsid w:val="007E5EA0"/>
    <w:rsid w:val="007E638E"/>
    <w:rsid w:val="007E6521"/>
    <w:rsid w:val="007E684F"/>
    <w:rsid w:val="007E6A04"/>
    <w:rsid w:val="007E6CA6"/>
    <w:rsid w:val="007E73F2"/>
    <w:rsid w:val="007E74CC"/>
    <w:rsid w:val="007E7625"/>
    <w:rsid w:val="007F0436"/>
    <w:rsid w:val="007F04C9"/>
    <w:rsid w:val="007F071D"/>
    <w:rsid w:val="007F0E45"/>
    <w:rsid w:val="007F0EAC"/>
    <w:rsid w:val="007F127E"/>
    <w:rsid w:val="007F1AF2"/>
    <w:rsid w:val="007F1D52"/>
    <w:rsid w:val="007F1FD9"/>
    <w:rsid w:val="007F26B9"/>
    <w:rsid w:val="007F273B"/>
    <w:rsid w:val="007F28CC"/>
    <w:rsid w:val="007F2A07"/>
    <w:rsid w:val="007F36C3"/>
    <w:rsid w:val="007F39B2"/>
    <w:rsid w:val="007F3A6E"/>
    <w:rsid w:val="007F3A93"/>
    <w:rsid w:val="007F3F68"/>
    <w:rsid w:val="007F3FFC"/>
    <w:rsid w:val="007F4612"/>
    <w:rsid w:val="007F509F"/>
    <w:rsid w:val="007F5722"/>
    <w:rsid w:val="007F597F"/>
    <w:rsid w:val="007F5984"/>
    <w:rsid w:val="007F59C3"/>
    <w:rsid w:val="007F5A5C"/>
    <w:rsid w:val="007F5B0A"/>
    <w:rsid w:val="007F6133"/>
    <w:rsid w:val="007F6B5B"/>
    <w:rsid w:val="007F6D65"/>
    <w:rsid w:val="007F6DDA"/>
    <w:rsid w:val="007F6EB9"/>
    <w:rsid w:val="007F7081"/>
    <w:rsid w:val="007F7958"/>
    <w:rsid w:val="007F7C44"/>
    <w:rsid w:val="007F7D86"/>
    <w:rsid w:val="007F7F8C"/>
    <w:rsid w:val="008004B1"/>
    <w:rsid w:val="0080065C"/>
    <w:rsid w:val="00800E6E"/>
    <w:rsid w:val="00800F99"/>
    <w:rsid w:val="00801862"/>
    <w:rsid w:val="00801A63"/>
    <w:rsid w:val="00801B7C"/>
    <w:rsid w:val="00802581"/>
    <w:rsid w:val="00803347"/>
    <w:rsid w:val="008036D1"/>
    <w:rsid w:val="00803955"/>
    <w:rsid w:val="008041F3"/>
    <w:rsid w:val="008042E7"/>
    <w:rsid w:val="008045B3"/>
    <w:rsid w:val="00805366"/>
    <w:rsid w:val="00805C5C"/>
    <w:rsid w:val="008060A3"/>
    <w:rsid w:val="008060C8"/>
    <w:rsid w:val="008069C8"/>
    <w:rsid w:val="00806CE1"/>
    <w:rsid w:val="0080744D"/>
    <w:rsid w:val="00807893"/>
    <w:rsid w:val="0080798E"/>
    <w:rsid w:val="00807E6A"/>
    <w:rsid w:val="008103F9"/>
    <w:rsid w:val="008107BA"/>
    <w:rsid w:val="00810FD8"/>
    <w:rsid w:val="00811004"/>
    <w:rsid w:val="00811010"/>
    <w:rsid w:val="00811775"/>
    <w:rsid w:val="008119D0"/>
    <w:rsid w:val="00811A00"/>
    <w:rsid w:val="00811BBF"/>
    <w:rsid w:val="00811D91"/>
    <w:rsid w:val="00812D4B"/>
    <w:rsid w:val="00813289"/>
    <w:rsid w:val="008137B4"/>
    <w:rsid w:val="00813FC8"/>
    <w:rsid w:val="00814768"/>
    <w:rsid w:val="00814BA0"/>
    <w:rsid w:val="00814CA9"/>
    <w:rsid w:val="00815330"/>
    <w:rsid w:val="00815E91"/>
    <w:rsid w:val="00815FA8"/>
    <w:rsid w:val="00815FD2"/>
    <w:rsid w:val="00816408"/>
    <w:rsid w:val="00816541"/>
    <w:rsid w:val="00816B9A"/>
    <w:rsid w:val="00817BD6"/>
    <w:rsid w:val="008201C9"/>
    <w:rsid w:val="008203F6"/>
    <w:rsid w:val="0082072B"/>
    <w:rsid w:val="0082129C"/>
    <w:rsid w:val="00821A8E"/>
    <w:rsid w:val="00821C2D"/>
    <w:rsid w:val="00821DF3"/>
    <w:rsid w:val="008223A4"/>
    <w:rsid w:val="00822672"/>
    <w:rsid w:val="00822687"/>
    <w:rsid w:val="00822A8F"/>
    <w:rsid w:val="00823758"/>
    <w:rsid w:val="00823DEE"/>
    <w:rsid w:val="0082432E"/>
    <w:rsid w:val="0082447E"/>
    <w:rsid w:val="00824B24"/>
    <w:rsid w:val="00824C5B"/>
    <w:rsid w:val="0082513B"/>
    <w:rsid w:val="00825236"/>
    <w:rsid w:val="008253F6"/>
    <w:rsid w:val="008255EB"/>
    <w:rsid w:val="008259BE"/>
    <w:rsid w:val="0082684A"/>
    <w:rsid w:val="00827DB5"/>
    <w:rsid w:val="00827FDB"/>
    <w:rsid w:val="00830174"/>
    <w:rsid w:val="008307BD"/>
    <w:rsid w:val="008308F1"/>
    <w:rsid w:val="00830D04"/>
    <w:rsid w:val="00830E44"/>
    <w:rsid w:val="00831008"/>
    <w:rsid w:val="00831660"/>
    <w:rsid w:val="008322AD"/>
    <w:rsid w:val="00832461"/>
    <w:rsid w:val="008324E1"/>
    <w:rsid w:val="00832C12"/>
    <w:rsid w:val="00832C84"/>
    <w:rsid w:val="0083315F"/>
    <w:rsid w:val="00833D13"/>
    <w:rsid w:val="00833EA1"/>
    <w:rsid w:val="0083440F"/>
    <w:rsid w:val="008344E9"/>
    <w:rsid w:val="008344FA"/>
    <w:rsid w:val="00834708"/>
    <w:rsid w:val="00834835"/>
    <w:rsid w:val="008348F6"/>
    <w:rsid w:val="0083492C"/>
    <w:rsid w:val="00834E5B"/>
    <w:rsid w:val="00834EC8"/>
    <w:rsid w:val="00834ECE"/>
    <w:rsid w:val="008350D1"/>
    <w:rsid w:val="00835569"/>
    <w:rsid w:val="00835845"/>
    <w:rsid w:val="008359A8"/>
    <w:rsid w:val="00836086"/>
    <w:rsid w:val="008362B4"/>
    <w:rsid w:val="008362FD"/>
    <w:rsid w:val="0083710D"/>
    <w:rsid w:val="00837932"/>
    <w:rsid w:val="0084007B"/>
    <w:rsid w:val="008403D4"/>
    <w:rsid w:val="00840409"/>
    <w:rsid w:val="0084048B"/>
    <w:rsid w:val="00840620"/>
    <w:rsid w:val="00840805"/>
    <w:rsid w:val="00840A8B"/>
    <w:rsid w:val="0084177E"/>
    <w:rsid w:val="008420C9"/>
    <w:rsid w:val="00842451"/>
    <w:rsid w:val="008425ED"/>
    <w:rsid w:val="00842616"/>
    <w:rsid w:val="00842650"/>
    <w:rsid w:val="0084290C"/>
    <w:rsid w:val="00842F8D"/>
    <w:rsid w:val="008430E0"/>
    <w:rsid w:val="008435BD"/>
    <w:rsid w:val="00843698"/>
    <w:rsid w:val="0084417A"/>
    <w:rsid w:val="00844257"/>
    <w:rsid w:val="00844905"/>
    <w:rsid w:val="00844A13"/>
    <w:rsid w:val="00844B72"/>
    <w:rsid w:val="008453DF"/>
    <w:rsid w:val="0084540F"/>
    <w:rsid w:val="00845866"/>
    <w:rsid w:val="0084591B"/>
    <w:rsid w:val="00845C12"/>
    <w:rsid w:val="00846326"/>
    <w:rsid w:val="00846810"/>
    <w:rsid w:val="00846B15"/>
    <w:rsid w:val="00846CE8"/>
    <w:rsid w:val="00846F55"/>
    <w:rsid w:val="00847028"/>
    <w:rsid w:val="00847498"/>
    <w:rsid w:val="008474DB"/>
    <w:rsid w:val="0084775B"/>
    <w:rsid w:val="00847EAD"/>
    <w:rsid w:val="008500D7"/>
    <w:rsid w:val="008500E5"/>
    <w:rsid w:val="00850367"/>
    <w:rsid w:val="008505E6"/>
    <w:rsid w:val="0085073B"/>
    <w:rsid w:val="00851247"/>
    <w:rsid w:val="0085173A"/>
    <w:rsid w:val="00851A09"/>
    <w:rsid w:val="00851CCB"/>
    <w:rsid w:val="00852762"/>
    <w:rsid w:val="008531F6"/>
    <w:rsid w:val="0085373B"/>
    <w:rsid w:val="00853D05"/>
    <w:rsid w:val="00853DE5"/>
    <w:rsid w:val="00853EE0"/>
    <w:rsid w:val="00853FD7"/>
    <w:rsid w:val="008544DF"/>
    <w:rsid w:val="008547E9"/>
    <w:rsid w:val="00854AFC"/>
    <w:rsid w:val="00855212"/>
    <w:rsid w:val="008552E2"/>
    <w:rsid w:val="00855460"/>
    <w:rsid w:val="008558E7"/>
    <w:rsid w:val="00855D2E"/>
    <w:rsid w:val="00856183"/>
    <w:rsid w:val="0085644D"/>
    <w:rsid w:val="00857912"/>
    <w:rsid w:val="00857CFE"/>
    <w:rsid w:val="00857E8C"/>
    <w:rsid w:val="00860054"/>
    <w:rsid w:val="008600DC"/>
    <w:rsid w:val="00860121"/>
    <w:rsid w:val="00860EE3"/>
    <w:rsid w:val="00861B7E"/>
    <w:rsid w:val="00861FDD"/>
    <w:rsid w:val="00862382"/>
    <w:rsid w:val="00862B97"/>
    <w:rsid w:val="00862C30"/>
    <w:rsid w:val="00862DD3"/>
    <w:rsid w:val="008634A0"/>
    <w:rsid w:val="008637AA"/>
    <w:rsid w:val="00863A76"/>
    <w:rsid w:val="00863B4B"/>
    <w:rsid w:val="00864067"/>
    <w:rsid w:val="00864138"/>
    <w:rsid w:val="0086478D"/>
    <w:rsid w:val="008647B7"/>
    <w:rsid w:val="00864882"/>
    <w:rsid w:val="00864CCB"/>
    <w:rsid w:val="00864D13"/>
    <w:rsid w:val="0086502B"/>
    <w:rsid w:val="00866316"/>
    <w:rsid w:val="00866582"/>
    <w:rsid w:val="00866A10"/>
    <w:rsid w:val="00866C80"/>
    <w:rsid w:val="008673B7"/>
    <w:rsid w:val="00867B69"/>
    <w:rsid w:val="00867FBF"/>
    <w:rsid w:val="0087025B"/>
    <w:rsid w:val="00870501"/>
    <w:rsid w:val="00870586"/>
    <w:rsid w:val="00870E07"/>
    <w:rsid w:val="00870E46"/>
    <w:rsid w:val="00871091"/>
    <w:rsid w:val="008712CA"/>
    <w:rsid w:val="00871302"/>
    <w:rsid w:val="00871C21"/>
    <w:rsid w:val="00871E19"/>
    <w:rsid w:val="00871FBF"/>
    <w:rsid w:val="008721C0"/>
    <w:rsid w:val="008722AB"/>
    <w:rsid w:val="00872690"/>
    <w:rsid w:val="0087288D"/>
    <w:rsid w:val="00872AC6"/>
    <w:rsid w:val="00872FB1"/>
    <w:rsid w:val="00873310"/>
    <w:rsid w:val="008735C1"/>
    <w:rsid w:val="00873797"/>
    <w:rsid w:val="00873A1F"/>
    <w:rsid w:val="00873B6A"/>
    <w:rsid w:val="00873D8B"/>
    <w:rsid w:val="008740B0"/>
    <w:rsid w:val="008746B2"/>
    <w:rsid w:val="00874796"/>
    <w:rsid w:val="008748D8"/>
    <w:rsid w:val="008748FC"/>
    <w:rsid w:val="008751DF"/>
    <w:rsid w:val="00875AF1"/>
    <w:rsid w:val="00875D2C"/>
    <w:rsid w:val="00876167"/>
    <w:rsid w:val="008762B7"/>
    <w:rsid w:val="00876356"/>
    <w:rsid w:val="008764B6"/>
    <w:rsid w:val="00876CA2"/>
    <w:rsid w:val="00877C9E"/>
    <w:rsid w:val="00880100"/>
    <w:rsid w:val="00880542"/>
    <w:rsid w:val="0088068C"/>
    <w:rsid w:val="008806FA"/>
    <w:rsid w:val="008808D2"/>
    <w:rsid w:val="00880C2E"/>
    <w:rsid w:val="00880FC4"/>
    <w:rsid w:val="00881618"/>
    <w:rsid w:val="00881718"/>
    <w:rsid w:val="00881CD9"/>
    <w:rsid w:val="008820A0"/>
    <w:rsid w:val="0088240B"/>
    <w:rsid w:val="00882474"/>
    <w:rsid w:val="008826E2"/>
    <w:rsid w:val="008826F3"/>
    <w:rsid w:val="00882804"/>
    <w:rsid w:val="00882E4B"/>
    <w:rsid w:val="0088321B"/>
    <w:rsid w:val="008834F5"/>
    <w:rsid w:val="0088362C"/>
    <w:rsid w:val="0088379C"/>
    <w:rsid w:val="00883913"/>
    <w:rsid w:val="008839E6"/>
    <w:rsid w:val="008843A4"/>
    <w:rsid w:val="0088499A"/>
    <w:rsid w:val="008852A2"/>
    <w:rsid w:val="008853A2"/>
    <w:rsid w:val="0088579A"/>
    <w:rsid w:val="0088646A"/>
    <w:rsid w:val="00886ACC"/>
    <w:rsid w:val="00887263"/>
    <w:rsid w:val="00887530"/>
    <w:rsid w:val="0089022E"/>
    <w:rsid w:val="0089055A"/>
    <w:rsid w:val="00890991"/>
    <w:rsid w:val="00891238"/>
    <w:rsid w:val="0089150B"/>
    <w:rsid w:val="0089153F"/>
    <w:rsid w:val="00891915"/>
    <w:rsid w:val="00891B5E"/>
    <w:rsid w:val="00892017"/>
    <w:rsid w:val="0089205D"/>
    <w:rsid w:val="00892320"/>
    <w:rsid w:val="0089252A"/>
    <w:rsid w:val="00892573"/>
    <w:rsid w:val="0089334E"/>
    <w:rsid w:val="00893425"/>
    <w:rsid w:val="00893552"/>
    <w:rsid w:val="00893869"/>
    <w:rsid w:val="00894319"/>
    <w:rsid w:val="008945E0"/>
    <w:rsid w:val="00894608"/>
    <w:rsid w:val="00894843"/>
    <w:rsid w:val="008948F4"/>
    <w:rsid w:val="00894DC4"/>
    <w:rsid w:val="008954BA"/>
    <w:rsid w:val="0089564A"/>
    <w:rsid w:val="008960C8"/>
    <w:rsid w:val="008967CB"/>
    <w:rsid w:val="0089698E"/>
    <w:rsid w:val="00896D53"/>
    <w:rsid w:val="00897121"/>
    <w:rsid w:val="008A0282"/>
    <w:rsid w:val="008A03F7"/>
    <w:rsid w:val="008A0A98"/>
    <w:rsid w:val="008A0D0C"/>
    <w:rsid w:val="008A0D8D"/>
    <w:rsid w:val="008A1CBA"/>
    <w:rsid w:val="008A2183"/>
    <w:rsid w:val="008A2239"/>
    <w:rsid w:val="008A23A6"/>
    <w:rsid w:val="008A28F2"/>
    <w:rsid w:val="008A4160"/>
    <w:rsid w:val="008A45BB"/>
    <w:rsid w:val="008A4910"/>
    <w:rsid w:val="008A5F9A"/>
    <w:rsid w:val="008A6627"/>
    <w:rsid w:val="008A6F43"/>
    <w:rsid w:val="008A73B9"/>
    <w:rsid w:val="008A7562"/>
    <w:rsid w:val="008A7681"/>
    <w:rsid w:val="008A77E9"/>
    <w:rsid w:val="008A7ACC"/>
    <w:rsid w:val="008B00D2"/>
    <w:rsid w:val="008B03AD"/>
    <w:rsid w:val="008B06B3"/>
    <w:rsid w:val="008B08FA"/>
    <w:rsid w:val="008B0BB9"/>
    <w:rsid w:val="008B1557"/>
    <w:rsid w:val="008B22EC"/>
    <w:rsid w:val="008B248E"/>
    <w:rsid w:val="008B254E"/>
    <w:rsid w:val="008B3120"/>
    <w:rsid w:val="008B3ED2"/>
    <w:rsid w:val="008B4137"/>
    <w:rsid w:val="008B4817"/>
    <w:rsid w:val="008B4861"/>
    <w:rsid w:val="008B55C3"/>
    <w:rsid w:val="008B57FB"/>
    <w:rsid w:val="008B5DDF"/>
    <w:rsid w:val="008B6102"/>
    <w:rsid w:val="008B613E"/>
    <w:rsid w:val="008B61A8"/>
    <w:rsid w:val="008B6266"/>
    <w:rsid w:val="008B687C"/>
    <w:rsid w:val="008B68AB"/>
    <w:rsid w:val="008B732A"/>
    <w:rsid w:val="008B7774"/>
    <w:rsid w:val="008B7EA5"/>
    <w:rsid w:val="008C0252"/>
    <w:rsid w:val="008C0799"/>
    <w:rsid w:val="008C10BC"/>
    <w:rsid w:val="008C18F5"/>
    <w:rsid w:val="008C212A"/>
    <w:rsid w:val="008C23E0"/>
    <w:rsid w:val="008C25F2"/>
    <w:rsid w:val="008C26B5"/>
    <w:rsid w:val="008C28CA"/>
    <w:rsid w:val="008C2A5E"/>
    <w:rsid w:val="008C2ECE"/>
    <w:rsid w:val="008C3071"/>
    <w:rsid w:val="008C31AF"/>
    <w:rsid w:val="008C34EB"/>
    <w:rsid w:val="008C41DF"/>
    <w:rsid w:val="008C49D4"/>
    <w:rsid w:val="008C4F0C"/>
    <w:rsid w:val="008C5448"/>
    <w:rsid w:val="008C54E4"/>
    <w:rsid w:val="008C57EC"/>
    <w:rsid w:val="008C597E"/>
    <w:rsid w:val="008C5CB9"/>
    <w:rsid w:val="008C6239"/>
    <w:rsid w:val="008C6B8D"/>
    <w:rsid w:val="008C6C6A"/>
    <w:rsid w:val="008C7820"/>
    <w:rsid w:val="008C7DD1"/>
    <w:rsid w:val="008C7DD4"/>
    <w:rsid w:val="008C7E12"/>
    <w:rsid w:val="008C7F5F"/>
    <w:rsid w:val="008D018F"/>
    <w:rsid w:val="008D03E9"/>
    <w:rsid w:val="008D07E2"/>
    <w:rsid w:val="008D0ED3"/>
    <w:rsid w:val="008D10B6"/>
    <w:rsid w:val="008D2424"/>
    <w:rsid w:val="008D26D4"/>
    <w:rsid w:val="008D2B27"/>
    <w:rsid w:val="008D2F6C"/>
    <w:rsid w:val="008D32F6"/>
    <w:rsid w:val="008D35D1"/>
    <w:rsid w:val="008D38A1"/>
    <w:rsid w:val="008D3BAC"/>
    <w:rsid w:val="008D3DA7"/>
    <w:rsid w:val="008D4728"/>
    <w:rsid w:val="008D53AF"/>
    <w:rsid w:val="008D5445"/>
    <w:rsid w:val="008D5859"/>
    <w:rsid w:val="008D5A76"/>
    <w:rsid w:val="008D5D20"/>
    <w:rsid w:val="008D609F"/>
    <w:rsid w:val="008D6345"/>
    <w:rsid w:val="008D6A9B"/>
    <w:rsid w:val="008D6BF0"/>
    <w:rsid w:val="008D6FCD"/>
    <w:rsid w:val="008D76F5"/>
    <w:rsid w:val="008D78E3"/>
    <w:rsid w:val="008D7BCA"/>
    <w:rsid w:val="008D7F8F"/>
    <w:rsid w:val="008E0008"/>
    <w:rsid w:val="008E003C"/>
    <w:rsid w:val="008E0294"/>
    <w:rsid w:val="008E0534"/>
    <w:rsid w:val="008E0998"/>
    <w:rsid w:val="008E0CA5"/>
    <w:rsid w:val="008E0E05"/>
    <w:rsid w:val="008E0E38"/>
    <w:rsid w:val="008E16CF"/>
    <w:rsid w:val="008E2083"/>
    <w:rsid w:val="008E232B"/>
    <w:rsid w:val="008E29F4"/>
    <w:rsid w:val="008E2A16"/>
    <w:rsid w:val="008E2B8F"/>
    <w:rsid w:val="008E2BDA"/>
    <w:rsid w:val="008E30C9"/>
    <w:rsid w:val="008E32C2"/>
    <w:rsid w:val="008E34D3"/>
    <w:rsid w:val="008E38E9"/>
    <w:rsid w:val="008E390E"/>
    <w:rsid w:val="008E4020"/>
    <w:rsid w:val="008E4154"/>
    <w:rsid w:val="008E477A"/>
    <w:rsid w:val="008E4B7C"/>
    <w:rsid w:val="008E4FC3"/>
    <w:rsid w:val="008E5060"/>
    <w:rsid w:val="008E5181"/>
    <w:rsid w:val="008E527F"/>
    <w:rsid w:val="008E53EC"/>
    <w:rsid w:val="008E5569"/>
    <w:rsid w:val="008E577F"/>
    <w:rsid w:val="008E5AF8"/>
    <w:rsid w:val="008E5D4D"/>
    <w:rsid w:val="008E624A"/>
    <w:rsid w:val="008E646B"/>
    <w:rsid w:val="008E660E"/>
    <w:rsid w:val="008E66D8"/>
    <w:rsid w:val="008E6DA7"/>
    <w:rsid w:val="008E6F57"/>
    <w:rsid w:val="008E7AAF"/>
    <w:rsid w:val="008F0179"/>
    <w:rsid w:val="008F01DF"/>
    <w:rsid w:val="008F06AC"/>
    <w:rsid w:val="008F0EAE"/>
    <w:rsid w:val="008F0FCD"/>
    <w:rsid w:val="008F181D"/>
    <w:rsid w:val="008F1CBE"/>
    <w:rsid w:val="008F1E71"/>
    <w:rsid w:val="008F29B8"/>
    <w:rsid w:val="008F2F10"/>
    <w:rsid w:val="008F312C"/>
    <w:rsid w:val="008F32B3"/>
    <w:rsid w:val="008F32FE"/>
    <w:rsid w:val="008F3342"/>
    <w:rsid w:val="008F3538"/>
    <w:rsid w:val="008F3682"/>
    <w:rsid w:val="008F3E34"/>
    <w:rsid w:val="008F4737"/>
    <w:rsid w:val="008F4DCF"/>
    <w:rsid w:val="008F4E58"/>
    <w:rsid w:val="008F56A4"/>
    <w:rsid w:val="008F5A47"/>
    <w:rsid w:val="008F6787"/>
    <w:rsid w:val="008F706B"/>
    <w:rsid w:val="008F742B"/>
    <w:rsid w:val="008F7C6C"/>
    <w:rsid w:val="008F7DA5"/>
    <w:rsid w:val="00900082"/>
    <w:rsid w:val="009006D4"/>
    <w:rsid w:val="00900923"/>
    <w:rsid w:val="00901053"/>
    <w:rsid w:val="009010FE"/>
    <w:rsid w:val="00901410"/>
    <w:rsid w:val="00901D77"/>
    <w:rsid w:val="009022EE"/>
    <w:rsid w:val="00902A6A"/>
    <w:rsid w:val="00903041"/>
    <w:rsid w:val="009038AB"/>
    <w:rsid w:val="00903AA7"/>
    <w:rsid w:val="00904072"/>
    <w:rsid w:val="0090416B"/>
    <w:rsid w:val="009042B7"/>
    <w:rsid w:val="00904314"/>
    <w:rsid w:val="009044BF"/>
    <w:rsid w:val="00904A5C"/>
    <w:rsid w:val="00905033"/>
    <w:rsid w:val="009059B7"/>
    <w:rsid w:val="00905BEA"/>
    <w:rsid w:val="00906082"/>
    <w:rsid w:val="0090627A"/>
    <w:rsid w:val="00906683"/>
    <w:rsid w:val="00906A5F"/>
    <w:rsid w:val="00906AF6"/>
    <w:rsid w:val="00906DD7"/>
    <w:rsid w:val="00906E52"/>
    <w:rsid w:val="009073C7"/>
    <w:rsid w:val="0090760C"/>
    <w:rsid w:val="00907E1C"/>
    <w:rsid w:val="00910016"/>
    <w:rsid w:val="00910392"/>
    <w:rsid w:val="00911235"/>
    <w:rsid w:val="00911392"/>
    <w:rsid w:val="00912269"/>
    <w:rsid w:val="0091244C"/>
    <w:rsid w:val="0091268B"/>
    <w:rsid w:val="0091273B"/>
    <w:rsid w:val="00912994"/>
    <w:rsid w:val="00912A11"/>
    <w:rsid w:val="00912D15"/>
    <w:rsid w:val="00912D6C"/>
    <w:rsid w:val="00912FDE"/>
    <w:rsid w:val="0091356E"/>
    <w:rsid w:val="0091385E"/>
    <w:rsid w:val="00913A1A"/>
    <w:rsid w:val="00913BF4"/>
    <w:rsid w:val="00913FAC"/>
    <w:rsid w:val="009149B4"/>
    <w:rsid w:val="00914A01"/>
    <w:rsid w:val="0091575A"/>
    <w:rsid w:val="009159B6"/>
    <w:rsid w:val="00915AC8"/>
    <w:rsid w:val="00915EBF"/>
    <w:rsid w:val="00916B12"/>
    <w:rsid w:val="00916D54"/>
    <w:rsid w:val="009171E9"/>
    <w:rsid w:val="009174EB"/>
    <w:rsid w:val="0091770F"/>
    <w:rsid w:val="00917957"/>
    <w:rsid w:val="00917AF5"/>
    <w:rsid w:val="00917D66"/>
    <w:rsid w:val="00917F4A"/>
    <w:rsid w:val="00920904"/>
    <w:rsid w:val="009210A9"/>
    <w:rsid w:val="009214EF"/>
    <w:rsid w:val="00921A9A"/>
    <w:rsid w:val="00921C74"/>
    <w:rsid w:val="00921F16"/>
    <w:rsid w:val="0092225E"/>
    <w:rsid w:val="0092226D"/>
    <w:rsid w:val="009222B3"/>
    <w:rsid w:val="00922A67"/>
    <w:rsid w:val="00922AD4"/>
    <w:rsid w:val="00923476"/>
    <w:rsid w:val="00924425"/>
    <w:rsid w:val="0092456B"/>
    <w:rsid w:val="0092644E"/>
    <w:rsid w:val="00926742"/>
    <w:rsid w:val="009267A3"/>
    <w:rsid w:val="00926D93"/>
    <w:rsid w:val="00927136"/>
    <w:rsid w:val="00927182"/>
    <w:rsid w:val="009272FB"/>
    <w:rsid w:val="009275AE"/>
    <w:rsid w:val="00927A34"/>
    <w:rsid w:val="00927A97"/>
    <w:rsid w:val="00927F57"/>
    <w:rsid w:val="00927FC1"/>
    <w:rsid w:val="00927FEB"/>
    <w:rsid w:val="0093011D"/>
    <w:rsid w:val="0093049A"/>
    <w:rsid w:val="00930897"/>
    <w:rsid w:val="0093104F"/>
    <w:rsid w:val="009310FA"/>
    <w:rsid w:val="009311B9"/>
    <w:rsid w:val="009314E3"/>
    <w:rsid w:val="0093163B"/>
    <w:rsid w:val="009316CA"/>
    <w:rsid w:val="0093195D"/>
    <w:rsid w:val="00932AC2"/>
    <w:rsid w:val="00932D36"/>
    <w:rsid w:val="009330B9"/>
    <w:rsid w:val="00933167"/>
    <w:rsid w:val="00933203"/>
    <w:rsid w:val="009340C1"/>
    <w:rsid w:val="009345CD"/>
    <w:rsid w:val="00934676"/>
    <w:rsid w:val="0093539A"/>
    <w:rsid w:val="00935592"/>
    <w:rsid w:val="00936460"/>
    <w:rsid w:val="009365CB"/>
    <w:rsid w:val="00937690"/>
    <w:rsid w:val="00937EE1"/>
    <w:rsid w:val="00940325"/>
    <w:rsid w:val="009406ED"/>
    <w:rsid w:val="00940C26"/>
    <w:rsid w:val="009412D8"/>
    <w:rsid w:val="00941634"/>
    <w:rsid w:val="009417EE"/>
    <w:rsid w:val="00941CBB"/>
    <w:rsid w:val="00941CCE"/>
    <w:rsid w:val="00941D2A"/>
    <w:rsid w:val="00942096"/>
    <w:rsid w:val="009422CA"/>
    <w:rsid w:val="00943079"/>
    <w:rsid w:val="009432C2"/>
    <w:rsid w:val="00943962"/>
    <w:rsid w:val="00943F60"/>
    <w:rsid w:val="00943F6A"/>
    <w:rsid w:val="0094400A"/>
    <w:rsid w:val="0094418E"/>
    <w:rsid w:val="00944532"/>
    <w:rsid w:val="0094502C"/>
    <w:rsid w:val="00945229"/>
    <w:rsid w:val="009459BE"/>
    <w:rsid w:val="00945D7E"/>
    <w:rsid w:val="0094601D"/>
    <w:rsid w:val="00946537"/>
    <w:rsid w:val="00946554"/>
    <w:rsid w:val="009467C7"/>
    <w:rsid w:val="009469AF"/>
    <w:rsid w:val="00946C3E"/>
    <w:rsid w:val="00947782"/>
    <w:rsid w:val="00947FB1"/>
    <w:rsid w:val="00947FE1"/>
    <w:rsid w:val="009502E3"/>
    <w:rsid w:val="0095043F"/>
    <w:rsid w:val="009505E9"/>
    <w:rsid w:val="00950906"/>
    <w:rsid w:val="00950CEE"/>
    <w:rsid w:val="00950FAD"/>
    <w:rsid w:val="009519E6"/>
    <w:rsid w:val="00952147"/>
    <w:rsid w:val="009524B7"/>
    <w:rsid w:val="009524CE"/>
    <w:rsid w:val="00952CEF"/>
    <w:rsid w:val="00953100"/>
    <w:rsid w:val="00953420"/>
    <w:rsid w:val="009535F8"/>
    <w:rsid w:val="00953713"/>
    <w:rsid w:val="00953781"/>
    <w:rsid w:val="00954447"/>
    <w:rsid w:val="00954F83"/>
    <w:rsid w:val="009564C0"/>
    <w:rsid w:val="0095668A"/>
    <w:rsid w:val="00956736"/>
    <w:rsid w:val="00956A85"/>
    <w:rsid w:val="00956DF6"/>
    <w:rsid w:val="00956FE3"/>
    <w:rsid w:val="009571A8"/>
    <w:rsid w:val="009573AA"/>
    <w:rsid w:val="009604B1"/>
    <w:rsid w:val="009606E4"/>
    <w:rsid w:val="0096084F"/>
    <w:rsid w:val="009609F1"/>
    <w:rsid w:val="00960FA3"/>
    <w:rsid w:val="00961039"/>
    <w:rsid w:val="00961061"/>
    <w:rsid w:val="009610E1"/>
    <w:rsid w:val="00961FF6"/>
    <w:rsid w:val="00962EC4"/>
    <w:rsid w:val="009634D0"/>
    <w:rsid w:val="0096389B"/>
    <w:rsid w:val="00963F04"/>
    <w:rsid w:val="00964633"/>
    <w:rsid w:val="009648AE"/>
    <w:rsid w:val="00965442"/>
    <w:rsid w:val="0096555E"/>
    <w:rsid w:val="0096558E"/>
    <w:rsid w:val="00965809"/>
    <w:rsid w:val="00965E2A"/>
    <w:rsid w:val="00965EA0"/>
    <w:rsid w:val="00965FCE"/>
    <w:rsid w:val="009667C2"/>
    <w:rsid w:val="00966FC9"/>
    <w:rsid w:val="009670FB"/>
    <w:rsid w:val="00967156"/>
    <w:rsid w:val="00967297"/>
    <w:rsid w:val="00967C38"/>
    <w:rsid w:val="00967DD5"/>
    <w:rsid w:val="00970254"/>
    <w:rsid w:val="0097053D"/>
    <w:rsid w:val="00970989"/>
    <w:rsid w:val="00970A54"/>
    <w:rsid w:val="009714A5"/>
    <w:rsid w:val="00971959"/>
    <w:rsid w:val="00972220"/>
    <w:rsid w:val="009727E1"/>
    <w:rsid w:val="00972841"/>
    <w:rsid w:val="00973305"/>
    <w:rsid w:val="00973627"/>
    <w:rsid w:val="00973810"/>
    <w:rsid w:val="0097386E"/>
    <w:rsid w:val="0097393C"/>
    <w:rsid w:val="00973A8D"/>
    <w:rsid w:val="009746A8"/>
    <w:rsid w:val="009748E1"/>
    <w:rsid w:val="00974FA5"/>
    <w:rsid w:val="009753C9"/>
    <w:rsid w:val="009753FD"/>
    <w:rsid w:val="0097554D"/>
    <w:rsid w:val="00975A94"/>
    <w:rsid w:val="00975B01"/>
    <w:rsid w:val="00975C1D"/>
    <w:rsid w:val="00975D2C"/>
    <w:rsid w:val="0097612E"/>
    <w:rsid w:val="0097636A"/>
    <w:rsid w:val="00976BCA"/>
    <w:rsid w:val="00976F7F"/>
    <w:rsid w:val="00977171"/>
    <w:rsid w:val="00977285"/>
    <w:rsid w:val="0097752C"/>
    <w:rsid w:val="00977B1F"/>
    <w:rsid w:val="00977B4C"/>
    <w:rsid w:val="00977B60"/>
    <w:rsid w:val="00980E9C"/>
    <w:rsid w:val="00981033"/>
    <w:rsid w:val="0098140A"/>
    <w:rsid w:val="0098182C"/>
    <w:rsid w:val="00981962"/>
    <w:rsid w:val="00981AF1"/>
    <w:rsid w:val="00981F83"/>
    <w:rsid w:val="00982095"/>
    <w:rsid w:val="009820A5"/>
    <w:rsid w:val="00983307"/>
    <w:rsid w:val="009835A1"/>
    <w:rsid w:val="00983AB8"/>
    <w:rsid w:val="009846CD"/>
    <w:rsid w:val="00984CFD"/>
    <w:rsid w:val="00985029"/>
    <w:rsid w:val="00985154"/>
    <w:rsid w:val="00985501"/>
    <w:rsid w:val="00985896"/>
    <w:rsid w:val="00985BBD"/>
    <w:rsid w:val="00985E0A"/>
    <w:rsid w:val="00985E24"/>
    <w:rsid w:val="009860CF"/>
    <w:rsid w:val="009861C0"/>
    <w:rsid w:val="00986EE7"/>
    <w:rsid w:val="00987303"/>
    <w:rsid w:val="009873BF"/>
    <w:rsid w:val="00987DEE"/>
    <w:rsid w:val="00990181"/>
    <w:rsid w:val="00990338"/>
    <w:rsid w:val="00990544"/>
    <w:rsid w:val="0099058C"/>
    <w:rsid w:val="0099071D"/>
    <w:rsid w:val="00990B6C"/>
    <w:rsid w:val="00990DC4"/>
    <w:rsid w:val="009910E5"/>
    <w:rsid w:val="009916F5"/>
    <w:rsid w:val="009917FA"/>
    <w:rsid w:val="00991AF0"/>
    <w:rsid w:val="00991DAF"/>
    <w:rsid w:val="00992481"/>
    <w:rsid w:val="00992FDB"/>
    <w:rsid w:val="00993643"/>
    <w:rsid w:val="00993A22"/>
    <w:rsid w:val="00993C5B"/>
    <w:rsid w:val="00993CE7"/>
    <w:rsid w:val="00993ECD"/>
    <w:rsid w:val="0099409E"/>
    <w:rsid w:val="00994845"/>
    <w:rsid w:val="0099485B"/>
    <w:rsid w:val="00994882"/>
    <w:rsid w:val="00995AB0"/>
    <w:rsid w:val="00995C99"/>
    <w:rsid w:val="009963D4"/>
    <w:rsid w:val="0099655E"/>
    <w:rsid w:val="00996D8E"/>
    <w:rsid w:val="009A043A"/>
    <w:rsid w:val="009A049B"/>
    <w:rsid w:val="009A07CA"/>
    <w:rsid w:val="009A0F28"/>
    <w:rsid w:val="009A1073"/>
    <w:rsid w:val="009A116B"/>
    <w:rsid w:val="009A1234"/>
    <w:rsid w:val="009A160D"/>
    <w:rsid w:val="009A17DF"/>
    <w:rsid w:val="009A1F47"/>
    <w:rsid w:val="009A21E5"/>
    <w:rsid w:val="009A2B0F"/>
    <w:rsid w:val="009A2B65"/>
    <w:rsid w:val="009A3083"/>
    <w:rsid w:val="009A316E"/>
    <w:rsid w:val="009A397E"/>
    <w:rsid w:val="009A3D5A"/>
    <w:rsid w:val="009A4791"/>
    <w:rsid w:val="009A49EC"/>
    <w:rsid w:val="009A4DE5"/>
    <w:rsid w:val="009A5282"/>
    <w:rsid w:val="009A558A"/>
    <w:rsid w:val="009A567B"/>
    <w:rsid w:val="009A5D5F"/>
    <w:rsid w:val="009A6221"/>
    <w:rsid w:val="009A6435"/>
    <w:rsid w:val="009A6630"/>
    <w:rsid w:val="009A6972"/>
    <w:rsid w:val="009A6CB5"/>
    <w:rsid w:val="009A767D"/>
    <w:rsid w:val="009B02CA"/>
    <w:rsid w:val="009B058E"/>
    <w:rsid w:val="009B075C"/>
    <w:rsid w:val="009B097C"/>
    <w:rsid w:val="009B125A"/>
    <w:rsid w:val="009B12AF"/>
    <w:rsid w:val="009B1452"/>
    <w:rsid w:val="009B15C7"/>
    <w:rsid w:val="009B175A"/>
    <w:rsid w:val="009B1821"/>
    <w:rsid w:val="009B1A66"/>
    <w:rsid w:val="009B1DED"/>
    <w:rsid w:val="009B2126"/>
    <w:rsid w:val="009B2532"/>
    <w:rsid w:val="009B25C8"/>
    <w:rsid w:val="009B2CCC"/>
    <w:rsid w:val="009B329C"/>
    <w:rsid w:val="009B3666"/>
    <w:rsid w:val="009B3D6A"/>
    <w:rsid w:val="009B40BF"/>
    <w:rsid w:val="009B43C1"/>
    <w:rsid w:val="009B4826"/>
    <w:rsid w:val="009B4988"/>
    <w:rsid w:val="009B49D3"/>
    <w:rsid w:val="009B4FB4"/>
    <w:rsid w:val="009B51E2"/>
    <w:rsid w:val="009B5348"/>
    <w:rsid w:val="009B6263"/>
    <w:rsid w:val="009B656E"/>
    <w:rsid w:val="009B6726"/>
    <w:rsid w:val="009B6AD6"/>
    <w:rsid w:val="009B6F6F"/>
    <w:rsid w:val="009B74A3"/>
    <w:rsid w:val="009B7626"/>
    <w:rsid w:val="009B7BBF"/>
    <w:rsid w:val="009B7BD6"/>
    <w:rsid w:val="009B7C43"/>
    <w:rsid w:val="009B7D79"/>
    <w:rsid w:val="009B7FF9"/>
    <w:rsid w:val="009C0215"/>
    <w:rsid w:val="009C040D"/>
    <w:rsid w:val="009C0923"/>
    <w:rsid w:val="009C0AC9"/>
    <w:rsid w:val="009C16B1"/>
    <w:rsid w:val="009C1855"/>
    <w:rsid w:val="009C193D"/>
    <w:rsid w:val="009C1B54"/>
    <w:rsid w:val="009C214B"/>
    <w:rsid w:val="009C2618"/>
    <w:rsid w:val="009C2A87"/>
    <w:rsid w:val="009C2B78"/>
    <w:rsid w:val="009C3268"/>
    <w:rsid w:val="009C3445"/>
    <w:rsid w:val="009C3576"/>
    <w:rsid w:val="009C35B9"/>
    <w:rsid w:val="009C38B9"/>
    <w:rsid w:val="009C3D59"/>
    <w:rsid w:val="009C402F"/>
    <w:rsid w:val="009C404A"/>
    <w:rsid w:val="009C4304"/>
    <w:rsid w:val="009C4C00"/>
    <w:rsid w:val="009C4E94"/>
    <w:rsid w:val="009C55FA"/>
    <w:rsid w:val="009C5AE9"/>
    <w:rsid w:val="009C5FF3"/>
    <w:rsid w:val="009C664E"/>
    <w:rsid w:val="009C68FA"/>
    <w:rsid w:val="009C6A09"/>
    <w:rsid w:val="009C7620"/>
    <w:rsid w:val="009C7A7A"/>
    <w:rsid w:val="009C7C3F"/>
    <w:rsid w:val="009C7D05"/>
    <w:rsid w:val="009C7E67"/>
    <w:rsid w:val="009C7E78"/>
    <w:rsid w:val="009C7F68"/>
    <w:rsid w:val="009C7F9C"/>
    <w:rsid w:val="009D0533"/>
    <w:rsid w:val="009D0764"/>
    <w:rsid w:val="009D1300"/>
    <w:rsid w:val="009D145E"/>
    <w:rsid w:val="009D1527"/>
    <w:rsid w:val="009D1CCE"/>
    <w:rsid w:val="009D1E53"/>
    <w:rsid w:val="009D204E"/>
    <w:rsid w:val="009D2B80"/>
    <w:rsid w:val="009D2DDF"/>
    <w:rsid w:val="009D35E1"/>
    <w:rsid w:val="009D38E8"/>
    <w:rsid w:val="009D3E65"/>
    <w:rsid w:val="009D4237"/>
    <w:rsid w:val="009D46DB"/>
    <w:rsid w:val="009D488C"/>
    <w:rsid w:val="009D4B4C"/>
    <w:rsid w:val="009D4BB2"/>
    <w:rsid w:val="009D523E"/>
    <w:rsid w:val="009D5FFA"/>
    <w:rsid w:val="009D6419"/>
    <w:rsid w:val="009D66C1"/>
    <w:rsid w:val="009D6833"/>
    <w:rsid w:val="009D68A7"/>
    <w:rsid w:val="009D6A18"/>
    <w:rsid w:val="009D6BEA"/>
    <w:rsid w:val="009D6D77"/>
    <w:rsid w:val="009D7153"/>
    <w:rsid w:val="009D7484"/>
    <w:rsid w:val="009D7689"/>
    <w:rsid w:val="009D77C2"/>
    <w:rsid w:val="009E086B"/>
    <w:rsid w:val="009E08BC"/>
    <w:rsid w:val="009E0E0A"/>
    <w:rsid w:val="009E0EF5"/>
    <w:rsid w:val="009E0F62"/>
    <w:rsid w:val="009E2133"/>
    <w:rsid w:val="009E214C"/>
    <w:rsid w:val="009E2188"/>
    <w:rsid w:val="009E3579"/>
    <w:rsid w:val="009E386F"/>
    <w:rsid w:val="009E3AD6"/>
    <w:rsid w:val="009E48A8"/>
    <w:rsid w:val="009E520E"/>
    <w:rsid w:val="009E5462"/>
    <w:rsid w:val="009E5F66"/>
    <w:rsid w:val="009E624A"/>
    <w:rsid w:val="009E6C7B"/>
    <w:rsid w:val="009E6EF7"/>
    <w:rsid w:val="009E722E"/>
    <w:rsid w:val="009E75FE"/>
    <w:rsid w:val="009E7704"/>
    <w:rsid w:val="009E7FB5"/>
    <w:rsid w:val="009F078E"/>
    <w:rsid w:val="009F0D93"/>
    <w:rsid w:val="009F1590"/>
    <w:rsid w:val="009F15D0"/>
    <w:rsid w:val="009F17AB"/>
    <w:rsid w:val="009F1C3B"/>
    <w:rsid w:val="009F1FF6"/>
    <w:rsid w:val="009F22F4"/>
    <w:rsid w:val="009F2717"/>
    <w:rsid w:val="009F28AE"/>
    <w:rsid w:val="009F354E"/>
    <w:rsid w:val="009F3AB9"/>
    <w:rsid w:val="009F4464"/>
    <w:rsid w:val="009F4D63"/>
    <w:rsid w:val="009F504E"/>
    <w:rsid w:val="009F545A"/>
    <w:rsid w:val="009F562D"/>
    <w:rsid w:val="009F5BD0"/>
    <w:rsid w:val="009F5CCB"/>
    <w:rsid w:val="009F5CF5"/>
    <w:rsid w:val="009F601A"/>
    <w:rsid w:val="009F6279"/>
    <w:rsid w:val="009F65B3"/>
    <w:rsid w:val="009F7158"/>
    <w:rsid w:val="009F749E"/>
    <w:rsid w:val="009F773C"/>
    <w:rsid w:val="009F777E"/>
    <w:rsid w:val="009F7BA2"/>
    <w:rsid w:val="009F7C30"/>
    <w:rsid w:val="009F7CEF"/>
    <w:rsid w:val="009F7D08"/>
    <w:rsid w:val="009F7D37"/>
    <w:rsid w:val="00A0033B"/>
    <w:rsid w:val="00A007E8"/>
    <w:rsid w:val="00A009E9"/>
    <w:rsid w:val="00A00F09"/>
    <w:rsid w:val="00A01635"/>
    <w:rsid w:val="00A01818"/>
    <w:rsid w:val="00A01D82"/>
    <w:rsid w:val="00A0234F"/>
    <w:rsid w:val="00A02831"/>
    <w:rsid w:val="00A03058"/>
    <w:rsid w:val="00A034A8"/>
    <w:rsid w:val="00A036A2"/>
    <w:rsid w:val="00A03A11"/>
    <w:rsid w:val="00A03A92"/>
    <w:rsid w:val="00A03E91"/>
    <w:rsid w:val="00A041A3"/>
    <w:rsid w:val="00A0480A"/>
    <w:rsid w:val="00A0531E"/>
    <w:rsid w:val="00A05859"/>
    <w:rsid w:val="00A05988"/>
    <w:rsid w:val="00A05B25"/>
    <w:rsid w:val="00A05CA9"/>
    <w:rsid w:val="00A05DC7"/>
    <w:rsid w:val="00A06C44"/>
    <w:rsid w:val="00A0729A"/>
    <w:rsid w:val="00A07A81"/>
    <w:rsid w:val="00A10784"/>
    <w:rsid w:val="00A1087A"/>
    <w:rsid w:val="00A109A5"/>
    <w:rsid w:val="00A10C04"/>
    <w:rsid w:val="00A10FCA"/>
    <w:rsid w:val="00A11318"/>
    <w:rsid w:val="00A1153C"/>
    <w:rsid w:val="00A11C91"/>
    <w:rsid w:val="00A120F0"/>
    <w:rsid w:val="00A121FC"/>
    <w:rsid w:val="00A1265B"/>
    <w:rsid w:val="00A1292D"/>
    <w:rsid w:val="00A12AE0"/>
    <w:rsid w:val="00A12AE8"/>
    <w:rsid w:val="00A12AF3"/>
    <w:rsid w:val="00A12FAE"/>
    <w:rsid w:val="00A13256"/>
    <w:rsid w:val="00A134F6"/>
    <w:rsid w:val="00A148F8"/>
    <w:rsid w:val="00A15435"/>
    <w:rsid w:val="00A155A0"/>
    <w:rsid w:val="00A1586D"/>
    <w:rsid w:val="00A15D06"/>
    <w:rsid w:val="00A15EBD"/>
    <w:rsid w:val="00A15ED2"/>
    <w:rsid w:val="00A16465"/>
    <w:rsid w:val="00A164F8"/>
    <w:rsid w:val="00A16CDA"/>
    <w:rsid w:val="00A16E28"/>
    <w:rsid w:val="00A16F45"/>
    <w:rsid w:val="00A17517"/>
    <w:rsid w:val="00A17A06"/>
    <w:rsid w:val="00A17DDE"/>
    <w:rsid w:val="00A20433"/>
    <w:rsid w:val="00A20595"/>
    <w:rsid w:val="00A20991"/>
    <w:rsid w:val="00A20A8E"/>
    <w:rsid w:val="00A210DD"/>
    <w:rsid w:val="00A21150"/>
    <w:rsid w:val="00A211AF"/>
    <w:rsid w:val="00A21486"/>
    <w:rsid w:val="00A21A0B"/>
    <w:rsid w:val="00A21CDC"/>
    <w:rsid w:val="00A22360"/>
    <w:rsid w:val="00A223CA"/>
    <w:rsid w:val="00A2253F"/>
    <w:rsid w:val="00A22B35"/>
    <w:rsid w:val="00A23408"/>
    <w:rsid w:val="00A234A1"/>
    <w:rsid w:val="00A23B85"/>
    <w:rsid w:val="00A2437F"/>
    <w:rsid w:val="00A24473"/>
    <w:rsid w:val="00A24785"/>
    <w:rsid w:val="00A2484A"/>
    <w:rsid w:val="00A24872"/>
    <w:rsid w:val="00A24EB1"/>
    <w:rsid w:val="00A2553C"/>
    <w:rsid w:val="00A25884"/>
    <w:rsid w:val="00A25B18"/>
    <w:rsid w:val="00A25D41"/>
    <w:rsid w:val="00A2626F"/>
    <w:rsid w:val="00A26B8D"/>
    <w:rsid w:val="00A2780E"/>
    <w:rsid w:val="00A27AE9"/>
    <w:rsid w:val="00A27C41"/>
    <w:rsid w:val="00A27EED"/>
    <w:rsid w:val="00A304A8"/>
    <w:rsid w:val="00A30526"/>
    <w:rsid w:val="00A30D14"/>
    <w:rsid w:val="00A3140F"/>
    <w:rsid w:val="00A3187B"/>
    <w:rsid w:val="00A31958"/>
    <w:rsid w:val="00A31CC2"/>
    <w:rsid w:val="00A32199"/>
    <w:rsid w:val="00A32398"/>
    <w:rsid w:val="00A32646"/>
    <w:rsid w:val="00A32B86"/>
    <w:rsid w:val="00A32E3E"/>
    <w:rsid w:val="00A33473"/>
    <w:rsid w:val="00A33815"/>
    <w:rsid w:val="00A34132"/>
    <w:rsid w:val="00A3552F"/>
    <w:rsid w:val="00A3575F"/>
    <w:rsid w:val="00A35917"/>
    <w:rsid w:val="00A365A4"/>
    <w:rsid w:val="00A365AC"/>
    <w:rsid w:val="00A36B80"/>
    <w:rsid w:val="00A36FDD"/>
    <w:rsid w:val="00A37188"/>
    <w:rsid w:val="00A374FB"/>
    <w:rsid w:val="00A37B4B"/>
    <w:rsid w:val="00A37E94"/>
    <w:rsid w:val="00A37F9E"/>
    <w:rsid w:val="00A4053F"/>
    <w:rsid w:val="00A40A3C"/>
    <w:rsid w:val="00A40C97"/>
    <w:rsid w:val="00A4153D"/>
    <w:rsid w:val="00A416B7"/>
    <w:rsid w:val="00A41A1F"/>
    <w:rsid w:val="00A41F3E"/>
    <w:rsid w:val="00A42C49"/>
    <w:rsid w:val="00A437C1"/>
    <w:rsid w:val="00A43A2D"/>
    <w:rsid w:val="00A43A79"/>
    <w:rsid w:val="00A44308"/>
    <w:rsid w:val="00A44405"/>
    <w:rsid w:val="00A450A9"/>
    <w:rsid w:val="00A45434"/>
    <w:rsid w:val="00A45702"/>
    <w:rsid w:val="00A46071"/>
    <w:rsid w:val="00A4693F"/>
    <w:rsid w:val="00A47095"/>
    <w:rsid w:val="00A470AC"/>
    <w:rsid w:val="00A4715E"/>
    <w:rsid w:val="00A4745D"/>
    <w:rsid w:val="00A4757A"/>
    <w:rsid w:val="00A47867"/>
    <w:rsid w:val="00A47A3E"/>
    <w:rsid w:val="00A47CD4"/>
    <w:rsid w:val="00A50D17"/>
    <w:rsid w:val="00A50F4F"/>
    <w:rsid w:val="00A51085"/>
    <w:rsid w:val="00A511E0"/>
    <w:rsid w:val="00A52551"/>
    <w:rsid w:val="00A52862"/>
    <w:rsid w:val="00A52931"/>
    <w:rsid w:val="00A53200"/>
    <w:rsid w:val="00A532C1"/>
    <w:rsid w:val="00A5338B"/>
    <w:rsid w:val="00A53C71"/>
    <w:rsid w:val="00A53DD9"/>
    <w:rsid w:val="00A53F1F"/>
    <w:rsid w:val="00A54A4A"/>
    <w:rsid w:val="00A54EBE"/>
    <w:rsid w:val="00A55CB3"/>
    <w:rsid w:val="00A55EFD"/>
    <w:rsid w:val="00A56D17"/>
    <w:rsid w:val="00A56D3E"/>
    <w:rsid w:val="00A5733D"/>
    <w:rsid w:val="00A577DC"/>
    <w:rsid w:val="00A579B5"/>
    <w:rsid w:val="00A57A82"/>
    <w:rsid w:val="00A57CFC"/>
    <w:rsid w:val="00A57F54"/>
    <w:rsid w:val="00A605FE"/>
    <w:rsid w:val="00A609BC"/>
    <w:rsid w:val="00A60F6B"/>
    <w:rsid w:val="00A61B46"/>
    <w:rsid w:val="00A61BB4"/>
    <w:rsid w:val="00A61DFC"/>
    <w:rsid w:val="00A62872"/>
    <w:rsid w:val="00A629C5"/>
    <w:rsid w:val="00A62C5F"/>
    <w:rsid w:val="00A62DD3"/>
    <w:rsid w:val="00A636F5"/>
    <w:rsid w:val="00A63A19"/>
    <w:rsid w:val="00A63A3B"/>
    <w:rsid w:val="00A64003"/>
    <w:rsid w:val="00A644CC"/>
    <w:rsid w:val="00A64505"/>
    <w:rsid w:val="00A645DD"/>
    <w:rsid w:val="00A646EE"/>
    <w:rsid w:val="00A64771"/>
    <w:rsid w:val="00A64AD2"/>
    <w:rsid w:val="00A64E48"/>
    <w:rsid w:val="00A66060"/>
    <w:rsid w:val="00A664BE"/>
    <w:rsid w:val="00A665DE"/>
    <w:rsid w:val="00A66673"/>
    <w:rsid w:val="00A6699D"/>
    <w:rsid w:val="00A66F5F"/>
    <w:rsid w:val="00A675FE"/>
    <w:rsid w:val="00A676ED"/>
    <w:rsid w:val="00A67CD2"/>
    <w:rsid w:val="00A67D63"/>
    <w:rsid w:val="00A67F16"/>
    <w:rsid w:val="00A70B5B"/>
    <w:rsid w:val="00A70E85"/>
    <w:rsid w:val="00A7137B"/>
    <w:rsid w:val="00A71DA8"/>
    <w:rsid w:val="00A71EA1"/>
    <w:rsid w:val="00A72501"/>
    <w:rsid w:val="00A728C9"/>
    <w:rsid w:val="00A731B0"/>
    <w:rsid w:val="00A73270"/>
    <w:rsid w:val="00A7353D"/>
    <w:rsid w:val="00A74584"/>
    <w:rsid w:val="00A747B4"/>
    <w:rsid w:val="00A75C33"/>
    <w:rsid w:val="00A764F2"/>
    <w:rsid w:val="00A76701"/>
    <w:rsid w:val="00A76CC1"/>
    <w:rsid w:val="00A77166"/>
    <w:rsid w:val="00A8059F"/>
    <w:rsid w:val="00A80841"/>
    <w:rsid w:val="00A81034"/>
    <w:rsid w:val="00A81659"/>
    <w:rsid w:val="00A8176B"/>
    <w:rsid w:val="00A8177D"/>
    <w:rsid w:val="00A819DA"/>
    <w:rsid w:val="00A81A60"/>
    <w:rsid w:val="00A81EF2"/>
    <w:rsid w:val="00A824B5"/>
    <w:rsid w:val="00A82A02"/>
    <w:rsid w:val="00A8302E"/>
    <w:rsid w:val="00A8320E"/>
    <w:rsid w:val="00A83315"/>
    <w:rsid w:val="00A83986"/>
    <w:rsid w:val="00A83A8A"/>
    <w:rsid w:val="00A84823"/>
    <w:rsid w:val="00A848AC"/>
    <w:rsid w:val="00A852A7"/>
    <w:rsid w:val="00A8568B"/>
    <w:rsid w:val="00A8571C"/>
    <w:rsid w:val="00A85994"/>
    <w:rsid w:val="00A85C72"/>
    <w:rsid w:val="00A85E21"/>
    <w:rsid w:val="00A862CA"/>
    <w:rsid w:val="00A864B6"/>
    <w:rsid w:val="00A8656D"/>
    <w:rsid w:val="00A86FC1"/>
    <w:rsid w:val="00A87141"/>
    <w:rsid w:val="00A873DF"/>
    <w:rsid w:val="00A87591"/>
    <w:rsid w:val="00A8777A"/>
    <w:rsid w:val="00A903E0"/>
    <w:rsid w:val="00A904D0"/>
    <w:rsid w:val="00A9055A"/>
    <w:rsid w:val="00A9078B"/>
    <w:rsid w:val="00A91615"/>
    <w:rsid w:val="00A9164D"/>
    <w:rsid w:val="00A9180B"/>
    <w:rsid w:val="00A91BDD"/>
    <w:rsid w:val="00A92320"/>
    <w:rsid w:val="00A9261E"/>
    <w:rsid w:val="00A934F4"/>
    <w:rsid w:val="00A937A1"/>
    <w:rsid w:val="00A937F2"/>
    <w:rsid w:val="00A93AB8"/>
    <w:rsid w:val="00A93C5B"/>
    <w:rsid w:val="00A94291"/>
    <w:rsid w:val="00A94489"/>
    <w:rsid w:val="00A94577"/>
    <w:rsid w:val="00A94920"/>
    <w:rsid w:val="00A94FD3"/>
    <w:rsid w:val="00A95236"/>
    <w:rsid w:val="00A955ED"/>
    <w:rsid w:val="00A957BC"/>
    <w:rsid w:val="00A959BD"/>
    <w:rsid w:val="00A96101"/>
    <w:rsid w:val="00A9674A"/>
    <w:rsid w:val="00A97011"/>
    <w:rsid w:val="00A97630"/>
    <w:rsid w:val="00A979CB"/>
    <w:rsid w:val="00A97C7A"/>
    <w:rsid w:val="00A97F74"/>
    <w:rsid w:val="00AA053D"/>
    <w:rsid w:val="00AA066D"/>
    <w:rsid w:val="00AA1526"/>
    <w:rsid w:val="00AA1A64"/>
    <w:rsid w:val="00AA208B"/>
    <w:rsid w:val="00AA228B"/>
    <w:rsid w:val="00AA279B"/>
    <w:rsid w:val="00AA28E6"/>
    <w:rsid w:val="00AA2A1B"/>
    <w:rsid w:val="00AA2F32"/>
    <w:rsid w:val="00AA2FFC"/>
    <w:rsid w:val="00AA3F6C"/>
    <w:rsid w:val="00AA43D9"/>
    <w:rsid w:val="00AA4405"/>
    <w:rsid w:val="00AA5576"/>
    <w:rsid w:val="00AA5FA1"/>
    <w:rsid w:val="00AA624F"/>
    <w:rsid w:val="00AA6516"/>
    <w:rsid w:val="00AA76CD"/>
    <w:rsid w:val="00AA7713"/>
    <w:rsid w:val="00AA7AB8"/>
    <w:rsid w:val="00AB0600"/>
    <w:rsid w:val="00AB07C5"/>
    <w:rsid w:val="00AB0ADB"/>
    <w:rsid w:val="00AB0C5A"/>
    <w:rsid w:val="00AB0F3E"/>
    <w:rsid w:val="00AB1594"/>
    <w:rsid w:val="00AB161C"/>
    <w:rsid w:val="00AB1F9E"/>
    <w:rsid w:val="00AB23CF"/>
    <w:rsid w:val="00AB26B8"/>
    <w:rsid w:val="00AB2CE7"/>
    <w:rsid w:val="00AB3122"/>
    <w:rsid w:val="00AB3389"/>
    <w:rsid w:val="00AB3458"/>
    <w:rsid w:val="00AB4657"/>
    <w:rsid w:val="00AB4A07"/>
    <w:rsid w:val="00AB56A9"/>
    <w:rsid w:val="00AB62BF"/>
    <w:rsid w:val="00AB6354"/>
    <w:rsid w:val="00AB6762"/>
    <w:rsid w:val="00AB7292"/>
    <w:rsid w:val="00AC0042"/>
    <w:rsid w:val="00AC0311"/>
    <w:rsid w:val="00AC05B6"/>
    <w:rsid w:val="00AC0F38"/>
    <w:rsid w:val="00AC22BA"/>
    <w:rsid w:val="00AC26B7"/>
    <w:rsid w:val="00AC29CC"/>
    <w:rsid w:val="00AC2BD1"/>
    <w:rsid w:val="00AC2CD7"/>
    <w:rsid w:val="00AC2E4B"/>
    <w:rsid w:val="00AC3457"/>
    <w:rsid w:val="00AC37C0"/>
    <w:rsid w:val="00AC40D5"/>
    <w:rsid w:val="00AC4385"/>
    <w:rsid w:val="00AC459F"/>
    <w:rsid w:val="00AC508C"/>
    <w:rsid w:val="00AC5C97"/>
    <w:rsid w:val="00AC5DF6"/>
    <w:rsid w:val="00AC5ED7"/>
    <w:rsid w:val="00AC6105"/>
    <w:rsid w:val="00AC6139"/>
    <w:rsid w:val="00AC6472"/>
    <w:rsid w:val="00AC6680"/>
    <w:rsid w:val="00AC6794"/>
    <w:rsid w:val="00AC6814"/>
    <w:rsid w:val="00AC689B"/>
    <w:rsid w:val="00AC6954"/>
    <w:rsid w:val="00AC6B2E"/>
    <w:rsid w:val="00AC6D89"/>
    <w:rsid w:val="00AC6EA7"/>
    <w:rsid w:val="00AC7032"/>
    <w:rsid w:val="00AC70A2"/>
    <w:rsid w:val="00AC70BB"/>
    <w:rsid w:val="00AC715F"/>
    <w:rsid w:val="00AC7277"/>
    <w:rsid w:val="00AC7D64"/>
    <w:rsid w:val="00AD0926"/>
    <w:rsid w:val="00AD09D6"/>
    <w:rsid w:val="00AD0A5E"/>
    <w:rsid w:val="00AD0AB7"/>
    <w:rsid w:val="00AD0B75"/>
    <w:rsid w:val="00AD10D5"/>
    <w:rsid w:val="00AD22D0"/>
    <w:rsid w:val="00AD2324"/>
    <w:rsid w:val="00AD2364"/>
    <w:rsid w:val="00AD2BD5"/>
    <w:rsid w:val="00AD2BE8"/>
    <w:rsid w:val="00AD2C01"/>
    <w:rsid w:val="00AD2CFF"/>
    <w:rsid w:val="00AD2EFF"/>
    <w:rsid w:val="00AD3123"/>
    <w:rsid w:val="00AD3497"/>
    <w:rsid w:val="00AD3700"/>
    <w:rsid w:val="00AD389C"/>
    <w:rsid w:val="00AD3C33"/>
    <w:rsid w:val="00AD4404"/>
    <w:rsid w:val="00AD5097"/>
    <w:rsid w:val="00AD551A"/>
    <w:rsid w:val="00AD55E1"/>
    <w:rsid w:val="00AD57C1"/>
    <w:rsid w:val="00AD58B6"/>
    <w:rsid w:val="00AD5927"/>
    <w:rsid w:val="00AD5ABF"/>
    <w:rsid w:val="00AD5BAB"/>
    <w:rsid w:val="00AD63A5"/>
    <w:rsid w:val="00AD6525"/>
    <w:rsid w:val="00AD69E8"/>
    <w:rsid w:val="00AD6C4A"/>
    <w:rsid w:val="00AD6E0F"/>
    <w:rsid w:val="00AD6FA0"/>
    <w:rsid w:val="00AD750D"/>
    <w:rsid w:val="00AD7FBC"/>
    <w:rsid w:val="00AE0DBC"/>
    <w:rsid w:val="00AE0DF5"/>
    <w:rsid w:val="00AE0F46"/>
    <w:rsid w:val="00AE1091"/>
    <w:rsid w:val="00AE134C"/>
    <w:rsid w:val="00AE1401"/>
    <w:rsid w:val="00AE151B"/>
    <w:rsid w:val="00AE17E4"/>
    <w:rsid w:val="00AE2C77"/>
    <w:rsid w:val="00AE3506"/>
    <w:rsid w:val="00AE3B33"/>
    <w:rsid w:val="00AE436D"/>
    <w:rsid w:val="00AE4401"/>
    <w:rsid w:val="00AE4731"/>
    <w:rsid w:val="00AE4787"/>
    <w:rsid w:val="00AE4D87"/>
    <w:rsid w:val="00AE5305"/>
    <w:rsid w:val="00AE53CE"/>
    <w:rsid w:val="00AE5547"/>
    <w:rsid w:val="00AE5893"/>
    <w:rsid w:val="00AE5EAC"/>
    <w:rsid w:val="00AE5F50"/>
    <w:rsid w:val="00AE62E0"/>
    <w:rsid w:val="00AE63C2"/>
    <w:rsid w:val="00AE6652"/>
    <w:rsid w:val="00AE66E8"/>
    <w:rsid w:val="00AE6D67"/>
    <w:rsid w:val="00AE6EF5"/>
    <w:rsid w:val="00AE6F5C"/>
    <w:rsid w:val="00AE6F8C"/>
    <w:rsid w:val="00AE731F"/>
    <w:rsid w:val="00AE7403"/>
    <w:rsid w:val="00AE762F"/>
    <w:rsid w:val="00AE7D3C"/>
    <w:rsid w:val="00AE7DF6"/>
    <w:rsid w:val="00AF0055"/>
    <w:rsid w:val="00AF06E8"/>
    <w:rsid w:val="00AF0801"/>
    <w:rsid w:val="00AF0F7E"/>
    <w:rsid w:val="00AF2D70"/>
    <w:rsid w:val="00AF3407"/>
    <w:rsid w:val="00AF37DB"/>
    <w:rsid w:val="00AF3873"/>
    <w:rsid w:val="00AF3A1D"/>
    <w:rsid w:val="00AF3B31"/>
    <w:rsid w:val="00AF3E41"/>
    <w:rsid w:val="00AF41F4"/>
    <w:rsid w:val="00AF4525"/>
    <w:rsid w:val="00AF458C"/>
    <w:rsid w:val="00AF477B"/>
    <w:rsid w:val="00AF4A49"/>
    <w:rsid w:val="00AF5487"/>
    <w:rsid w:val="00AF5D8F"/>
    <w:rsid w:val="00AF5FED"/>
    <w:rsid w:val="00AF5FEE"/>
    <w:rsid w:val="00AF61C6"/>
    <w:rsid w:val="00AF6D6C"/>
    <w:rsid w:val="00AF7962"/>
    <w:rsid w:val="00AF7B7F"/>
    <w:rsid w:val="00AF7BC6"/>
    <w:rsid w:val="00B00122"/>
    <w:rsid w:val="00B0012F"/>
    <w:rsid w:val="00B0064F"/>
    <w:rsid w:val="00B010DE"/>
    <w:rsid w:val="00B012EB"/>
    <w:rsid w:val="00B01456"/>
    <w:rsid w:val="00B017E7"/>
    <w:rsid w:val="00B01BB5"/>
    <w:rsid w:val="00B01DCF"/>
    <w:rsid w:val="00B028C0"/>
    <w:rsid w:val="00B02B20"/>
    <w:rsid w:val="00B02C08"/>
    <w:rsid w:val="00B02CC5"/>
    <w:rsid w:val="00B038FB"/>
    <w:rsid w:val="00B03D44"/>
    <w:rsid w:val="00B03D7C"/>
    <w:rsid w:val="00B03FC5"/>
    <w:rsid w:val="00B04524"/>
    <w:rsid w:val="00B047C7"/>
    <w:rsid w:val="00B05321"/>
    <w:rsid w:val="00B05EE4"/>
    <w:rsid w:val="00B061C1"/>
    <w:rsid w:val="00B06825"/>
    <w:rsid w:val="00B06E2F"/>
    <w:rsid w:val="00B06F59"/>
    <w:rsid w:val="00B07C02"/>
    <w:rsid w:val="00B10028"/>
    <w:rsid w:val="00B10173"/>
    <w:rsid w:val="00B1073C"/>
    <w:rsid w:val="00B10CA1"/>
    <w:rsid w:val="00B112F2"/>
    <w:rsid w:val="00B11560"/>
    <w:rsid w:val="00B11C89"/>
    <w:rsid w:val="00B12329"/>
    <w:rsid w:val="00B12450"/>
    <w:rsid w:val="00B12E1E"/>
    <w:rsid w:val="00B12E82"/>
    <w:rsid w:val="00B13E89"/>
    <w:rsid w:val="00B14938"/>
    <w:rsid w:val="00B14BC1"/>
    <w:rsid w:val="00B14C7D"/>
    <w:rsid w:val="00B1562C"/>
    <w:rsid w:val="00B15AAB"/>
    <w:rsid w:val="00B15DD3"/>
    <w:rsid w:val="00B1644A"/>
    <w:rsid w:val="00B16638"/>
    <w:rsid w:val="00B16B24"/>
    <w:rsid w:val="00B16BE9"/>
    <w:rsid w:val="00B17032"/>
    <w:rsid w:val="00B1711B"/>
    <w:rsid w:val="00B1742F"/>
    <w:rsid w:val="00B175CB"/>
    <w:rsid w:val="00B17F38"/>
    <w:rsid w:val="00B20084"/>
    <w:rsid w:val="00B203A7"/>
    <w:rsid w:val="00B2049A"/>
    <w:rsid w:val="00B204FA"/>
    <w:rsid w:val="00B20E06"/>
    <w:rsid w:val="00B21542"/>
    <w:rsid w:val="00B2197A"/>
    <w:rsid w:val="00B21CAD"/>
    <w:rsid w:val="00B228D9"/>
    <w:rsid w:val="00B22A14"/>
    <w:rsid w:val="00B22ADC"/>
    <w:rsid w:val="00B22C2D"/>
    <w:rsid w:val="00B22D27"/>
    <w:rsid w:val="00B23152"/>
    <w:rsid w:val="00B2324E"/>
    <w:rsid w:val="00B23267"/>
    <w:rsid w:val="00B23FA4"/>
    <w:rsid w:val="00B24006"/>
    <w:rsid w:val="00B24122"/>
    <w:rsid w:val="00B2425A"/>
    <w:rsid w:val="00B24745"/>
    <w:rsid w:val="00B2490A"/>
    <w:rsid w:val="00B24AB8"/>
    <w:rsid w:val="00B24C56"/>
    <w:rsid w:val="00B24CEC"/>
    <w:rsid w:val="00B24F95"/>
    <w:rsid w:val="00B25268"/>
    <w:rsid w:val="00B25273"/>
    <w:rsid w:val="00B252F2"/>
    <w:rsid w:val="00B25988"/>
    <w:rsid w:val="00B265E5"/>
    <w:rsid w:val="00B26C44"/>
    <w:rsid w:val="00B26D76"/>
    <w:rsid w:val="00B26E94"/>
    <w:rsid w:val="00B26ED0"/>
    <w:rsid w:val="00B2707C"/>
    <w:rsid w:val="00B274CE"/>
    <w:rsid w:val="00B27765"/>
    <w:rsid w:val="00B2787D"/>
    <w:rsid w:val="00B27FB2"/>
    <w:rsid w:val="00B3021A"/>
    <w:rsid w:val="00B30499"/>
    <w:rsid w:val="00B3109E"/>
    <w:rsid w:val="00B31282"/>
    <w:rsid w:val="00B31333"/>
    <w:rsid w:val="00B31386"/>
    <w:rsid w:val="00B3144C"/>
    <w:rsid w:val="00B316A3"/>
    <w:rsid w:val="00B31C80"/>
    <w:rsid w:val="00B320F4"/>
    <w:rsid w:val="00B327B7"/>
    <w:rsid w:val="00B329E9"/>
    <w:rsid w:val="00B32A7E"/>
    <w:rsid w:val="00B32AD5"/>
    <w:rsid w:val="00B32DB5"/>
    <w:rsid w:val="00B33015"/>
    <w:rsid w:val="00B33245"/>
    <w:rsid w:val="00B33544"/>
    <w:rsid w:val="00B336A1"/>
    <w:rsid w:val="00B33782"/>
    <w:rsid w:val="00B34020"/>
    <w:rsid w:val="00B34160"/>
    <w:rsid w:val="00B347DE"/>
    <w:rsid w:val="00B34CCF"/>
    <w:rsid w:val="00B353AC"/>
    <w:rsid w:val="00B356D6"/>
    <w:rsid w:val="00B36885"/>
    <w:rsid w:val="00B368C2"/>
    <w:rsid w:val="00B37053"/>
    <w:rsid w:val="00B370BC"/>
    <w:rsid w:val="00B373D3"/>
    <w:rsid w:val="00B37876"/>
    <w:rsid w:val="00B37B86"/>
    <w:rsid w:val="00B37CAF"/>
    <w:rsid w:val="00B37F76"/>
    <w:rsid w:val="00B40754"/>
    <w:rsid w:val="00B40AE2"/>
    <w:rsid w:val="00B411CC"/>
    <w:rsid w:val="00B412AF"/>
    <w:rsid w:val="00B41411"/>
    <w:rsid w:val="00B41722"/>
    <w:rsid w:val="00B425BF"/>
    <w:rsid w:val="00B42669"/>
    <w:rsid w:val="00B42C1D"/>
    <w:rsid w:val="00B42E0A"/>
    <w:rsid w:val="00B42E4E"/>
    <w:rsid w:val="00B4359E"/>
    <w:rsid w:val="00B437BC"/>
    <w:rsid w:val="00B438E0"/>
    <w:rsid w:val="00B43BDA"/>
    <w:rsid w:val="00B43D2D"/>
    <w:rsid w:val="00B440C6"/>
    <w:rsid w:val="00B44545"/>
    <w:rsid w:val="00B46492"/>
    <w:rsid w:val="00B465D8"/>
    <w:rsid w:val="00B467E0"/>
    <w:rsid w:val="00B46C5C"/>
    <w:rsid w:val="00B470B5"/>
    <w:rsid w:val="00B47127"/>
    <w:rsid w:val="00B472DA"/>
    <w:rsid w:val="00B47366"/>
    <w:rsid w:val="00B47A97"/>
    <w:rsid w:val="00B47B7D"/>
    <w:rsid w:val="00B47D3B"/>
    <w:rsid w:val="00B50030"/>
    <w:rsid w:val="00B50C34"/>
    <w:rsid w:val="00B50EB8"/>
    <w:rsid w:val="00B511EE"/>
    <w:rsid w:val="00B519DA"/>
    <w:rsid w:val="00B51FD0"/>
    <w:rsid w:val="00B5204B"/>
    <w:rsid w:val="00B5244C"/>
    <w:rsid w:val="00B52587"/>
    <w:rsid w:val="00B528C0"/>
    <w:rsid w:val="00B5294B"/>
    <w:rsid w:val="00B5370A"/>
    <w:rsid w:val="00B53C9C"/>
    <w:rsid w:val="00B5422E"/>
    <w:rsid w:val="00B5505B"/>
    <w:rsid w:val="00B55634"/>
    <w:rsid w:val="00B5566F"/>
    <w:rsid w:val="00B55D34"/>
    <w:rsid w:val="00B55E8D"/>
    <w:rsid w:val="00B5607B"/>
    <w:rsid w:val="00B56883"/>
    <w:rsid w:val="00B5691A"/>
    <w:rsid w:val="00B5764E"/>
    <w:rsid w:val="00B577B3"/>
    <w:rsid w:val="00B57D50"/>
    <w:rsid w:val="00B601E4"/>
    <w:rsid w:val="00B6040D"/>
    <w:rsid w:val="00B60647"/>
    <w:rsid w:val="00B60657"/>
    <w:rsid w:val="00B6068F"/>
    <w:rsid w:val="00B607E1"/>
    <w:rsid w:val="00B60A60"/>
    <w:rsid w:val="00B61479"/>
    <w:rsid w:val="00B61F8B"/>
    <w:rsid w:val="00B620D7"/>
    <w:rsid w:val="00B624BE"/>
    <w:rsid w:val="00B62BD8"/>
    <w:rsid w:val="00B62C56"/>
    <w:rsid w:val="00B63B31"/>
    <w:rsid w:val="00B64185"/>
    <w:rsid w:val="00B642F4"/>
    <w:rsid w:val="00B64A69"/>
    <w:rsid w:val="00B64CE9"/>
    <w:rsid w:val="00B64DC6"/>
    <w:rsid w:val="00B64DFA"/>
    <w:rsid w:val="00B65B02"/>
    <w:rsid w:val="00B65FB9"/>
    <w:rsid w:val="00B66361"/>
    <w:rsid w:val="00B66408"/>
    <w:rsid w:val="00B66EB8"/>
    <w:rsid w:val="00B67696"/>
    <w:rsid w:val="00B71829"/>
    <w:rsid w:val="00B7197E"/>
    <w:rsid w:val="00B71CB5"/>
    <w:rsid w:val="00B725B4"/>
    <w:rsid w:val="00B72665"/>
    <w:rsid w:val="00B72D8F"/>
    <w:rsid w:val="00B72DF1"/>
    <w:rsid w:val="00B72F6C"/>
    <w:rsid w:val="00B7393D"/>
    <w:rsid w:val="00B73AA2"/>
    <w:rsid w:val="00B74005"/>
    <w:rsid w:val="00B740E0"/>
    <w:rsid w:val="00B7480D"/>
    <w:rsid w:val="00B74B33"/>
    <w:rsid w:val="00B74C69"/>
    <w:rsid w:val="00B753EC"/>
    <w:rsid w:val="00B757EE"/>
    <w:rsid w:val="00B75B3F"/>
    <w:rsid w:val="00B75D16"/>
    <w:rsid w:val="00B762B7"/>
    <w:rsid w:val="00B766BA"/>
    <w:rsid w:val="00B7687C"/>
    <w:rsid w:val="00B772ED"/>
    <w:rsid w:val="00B77362"/>
    <w:rsid w:val="00B77413"/>
    <w:rsid w:val="00B77C51"/>
    <w:rsid w:val="00B8005B"/>
    <w:rsid w:val="00B800B4"/>
    <w:rsid w:val="00B803CF"/>
    <w:rsid w:val="00B80571"/>
    <w:rsid w:val="00B80604"/>
    <w:rsid w:val="00B80776"/>
    <w:rsid w:val="00B80A9C"/>
    <w:rsid w:val="00B80CF8"/>
    <w:rsid w:val="00B81036"/>
    <w:rsid w:val="00B810BF"/>
    <w:rsid w:val="00B81A71"/>
    <w:rsid w:val="00B81BB9"/>
    <w:rsid w:val="00B81DED"/>
    <w:rsid w:val="00B82076"/>
    <w:rsid w:val="00B822E0"/>
    <w:rsid w:val="00B8288E"/>
    <w:rsid w:val="00B839B9"/>
    <w:rsid w:val="00B843BE"/>
    <w:rsid w:val="00B84F13"/>
    <w:rsid w:val="00B85C27"/>
    <w:rsid w:val="00B85DEA"/>
    <w:rsid w:val="00B86EB0"/>
    <w:rsid w:val="00B876F4"/>
    <w:rsid w:val="00B878D6"/>
    <w:rsid w:val="00B87F92"/>
    <w:rsid w:val="00B9022A"/>
    <w:rsid w:val="00B908C7"/>
    <w:rsid w:val="00B90FBE"/>
    <w:rsid w:val="00B913AD"/>
    <w:rsid w:val="00B91A7E"/>
    <w:rsid w:val="00B91B9F"/>
    <w:rsid w:val="00B91D24"/>
    <w:rsid w:val="00B91D60"/>
    <w:rsid w:val="00B91E81"/>
    <w:rsid w:val="00B924DC"/>
    <w:rsid w:val="00B92713"/>
    <w:rsid w:val="00B927AF"/>
    <w:rsid w:val="00B93523"/>
    <w:rsid w:val="00B94A0E"/>
    <w:rsid w:val="00B95432"/>
    <w:rsid w:val="00B95EFF"/>
    <w:rsid w:val="00B9632A"/>
    <w:rsid w:val="00B970AF"/>
    <w:rsid w:val="00B971AB"/>
    <w:rsid w:val="00B974ED"/>
    <w:rsid w:val="00B975F1"/>
    <w:rsid w:val="00B97777"/>
    <w:rsid w:val="00B979A1"/>
    <w:rsid w:val="00B97D05"/>
    <w:rsid w:val="00BA0028"/>
    <w:rsid w:val="00BA04F8"/>
    <w:rsid w:val="00BA0F5D"/>
    <w:rsid w:val="00BA0F81"/>
    <w:rsid w:val="00BA11D5"/>
    <w:rsid w:val="00BA1253"/>
    <w:rsid w:val="00BA12F1"/>
    <w:rsid w:val="00BA16E3"/>
    <w:rsid w:val="00BA240D"/>
    <w:rsid w:val="00BA2486"/>
    <w:rsid w:val="00BA2E50"/>
    <w:rsid w:val="00BA2F3E"/>
    <w:rsid w:val="00BA2F5A"/>
    <w:rsid w:val="00BA2F80"/>
    <w:rsid w:val="00BA392B"/>
    <w:rsid w:val="00BA3C66"/>
    <w:rsid w:val="00BA3DAA"/>
    <w:rsid w:val="00BA41DD"/>
    <w:rsid w:val="00BA47BA"/>
    <w:rsid w:val="00BA4F50"/>
    <w:rsid w:val="00BA51E5"/>
    <w:rsid w:val="00BA590A"/>
    <w:rsid w:val="00BA5B3E"/>
    <w:rsid w:val="00BA6122"/>
    <w:rsid w:val="00BA61CE"/>
    <w:rsid w:val="00BA6395"/>
    <w:rsid w:val="00BA63FE"/>
    <w:rsid w:val="00BA6CC3"/>
    <w:rsid w:val="00BA701F"/>
    <w:rsid w:val="00BA707D"/>
    <w:rsid w:val="00BA70A2"/>
    <w:rsid w:val="00BA70FD"/>
    <w:rsid w:val="00BA79C1"/>
    <w:rsid w:val="00BA7C7D"/>
    <w:rsid w:val="00BB0720"/>
    <w:rsid w:val="00BB0749"/>
    <w:rsid w:val="00BB07E1"/>
    <w:rsid w:val="00BB0D4C"/>
    <w:rsid w:val="00BB0FFD"/>
    <w:rsid w:val="00BB13CD"/>
    <w:rsid w:val="00BB19D8"/>
    <w:rsid w:val="00BB1D67"/>
    <w:rsid w:val="00BB3A11"/>
    <w:rsid w:val="00BB4483"/>
    <w:rsid w:val="00BB449C"/>
    <w:rsid w:val="00BB4914"/>
    <w:rsid w:val="00BB4AE6"/>
    <w:rsid w:val="00BB4BF7"/>
    <w:rsid w:val="00BB4DD2"/>
    <w:rsid w:val="00BB54F0"/>
    <w:rsid w:val="00BB5DE7"/>
    <w:rsid w:val="00BB6CF8"/>
    <w:rsid w:val="00BB6CFC"/>
    <w:rsid w:val="00BB7096"/>
    <w:rsid w:val="00BB74F2"/>
    <w:rsid w:val="00BB7D37"/>
    <w:rsid w:val="00BB7E67"/>
    <w:rsid w:val="00BC0A3E"/>
    <w:rsid w:val="00BC11BB"/>
    <w:rsid w:val="00BC1FBA"/>
    <w:rsid w:val="00BC20C9"/>
    <w:rsid w:val="00BC2A75"/>
    <w:rsid w:val="00BC3C8D"/>
    <w:rsid w:val="00BC3E8B"/>
    <w:rsid w:val="00BC418F"/>
    <w:rsid w:val="00BC44E0"/>
    <w:rsid w:val="00BC4573"/>
    <w:rsid w:val="00BC4909"/>
    <w:rsid w:val="00BC4C8A"/>
    <w:rsid w:val="00BC4F2F"/>
    <w:rsid w:val="00BC4FC4"/>
    <w:rsid w:val="00BC5E9E"/>
    <w:rsid w:val="00BC6990"/>
    <w:rsid w:val="00BC6DF5"/>
    <w:rsid w:val="00BC702E"/>
    <w:rsid w:val="00BC73A7"/>
    <w:rsid w:val="00BC753F"/>
    <w:rsid w:val="00BC75A7"/>
    <w:rsid w:val="00BC7690"/>
    <w:rsid w:val="00BC7921"/>
    <w:rsid w:val="00BC7A09"/>
    <w:rsid w:val="00BC7E3F"/>
    <w:rsid w:val="00BC7F79"/>
    <w:rsid w:val="00BD05F8"/>
    <w:rsid w:val="00BD0824"/>
    <w:rsid w:val="00BD0C45"/>
    <w:rsid w:val="00BD1984"/>
    <w:rsid w:val="00BD1B92"/>
    <w:rsid w:val="00BD1F63"/>
    <w:rsid w:val="00BD2AC1"/>
    <w:rsid w:val="00BD2D41"/>
    <w:rsid w:val="00BD3390"/>
    <w:rsid w:val="00BD3420"/>
    <w:rsid w:val="00BD3679"/>
    <w:rsid w:val="00BD3AAF"/>
    <w:rsid w:val="00BD3AEB"/>
    <w:rsid w:val="00BD3C68"/>
    <w:rsid w:val="00BD3F2B"/>
    <w:rsid w:val="00BD4004"/>
    <w:rsid w:val="00BD429A"/>
    <w:rsid w:val="00BD4915"/>
    <w:rsid w:val="00BD4D0F"/>
    <w:rsid w:val="00BD4EA7"/>
    <w:rsid w:val="00BD5388"/>
    <w:rsid w:val="00BD550F"/>
    <w:rsid w:val="00BD557B"/>
    <w:rsid w:val="00BD5652"/>
    <w:rsid w:val="00BD5D2A"/>
    <w:rsid w:val="00BD5F29"/>
    <w:rsid w:val="00BD6591"/>
    <w:rsid w:val="00BD6681"/>
    <w:rsid w:val="00BD66F7"/>
    <w:rsid w:val="00BD6CC0"/>
    <w:rsid w:val="00BD726F"/>
    <w:rsid w:val="00BD739E"/>
    <w:rsid w:val="00BD7D15"/>
    <w:rsid w:val="00BD7D88"/>
    <w:rsid w:val="00BD7DA5"/>
    <w:rsid w:val="00BE0C84"/>
    <w:rsid w:val="00BE0EC3"/>
    <w:rsid w:val="00BE0F21"/>
    <w:rsid w:val="00BE121F"/>
    <w:rsid w:val="00BE1FCB"/>
    <w:rsid w:val="00BE220A"/>
    <w:rsid w:val="00BE335F"/>
    <w:rsid w:val="00BE36D9"/>
    <w:rsid w:val="00BE422E"/>
    <w:rsid w:val="00BE456D"/>
    <w:rsid w:val="00BE4A05"/>
    <w:rsid w:val="00BE4D97"/>
    <w:rsid w:val="00BE52C9"/>
    <w:rsid w:val="00BE5585"/>
    <w:rsid w:val="00BE5706"/>
    <w:rsid w:val="00BE5872"/>
    <w:rsid w:val="00BE6371"/>
    <w:rsid w:val="00BE65CC"/>
    <w:rsid w:val="00BE69AF"/>
    <w:rsid w:val="00BE6D44"/>
    <w:rsid w:val="00BE7610"/>
    <w:rsid w:val="00BE76FE"/>
    <w:rsid w:val="00BE7AAF"/>
    <w:rsid w:val="00BE7E4D"/>
    <w:rsid w:val="00BE7EA8"/>
    <w:rsid w:val="00BF082F"/>
    <w:rsid w:val="00BF0854"/>
    <w:rsid w:val="00BF0ADB"/>
    <w:rsid w:val="00BF0D1E"/>
    <w:rsid w:val="00BF0FC7"/>
    <w:rsid w:val="00BF1362"/>
    <w:rsid w:val="00BF140D"/>
    <w:rsid w:val="00BF27D2"/>
    <w:rsid w:val="00BF34AF"/>
    <w:rsid w:val="00BF357F"/>
    <w:rsid w:val="00BF362C"/>
    <w:rsid w:val="00BF3C51"/>
    <w:rsid w:val="00BF46BA"/>
    <w:rsid w:val="00BF48D8"/>
    <w:rsid w:val="00BF5581"/>
    <w:rsid w:val="00BF55E2"/>
    <w:rsid w:val="00BF57F3"/>
    <w:rsid w:val="00BF6176"/>
    <w:rsid w:val="00BF6238"/>
    <w:rsid w:val="00BF6ACA"/>
    <w:rsid w:val="00BF6BCB"/>
    <w:rsid w:val="00BF6D1A"/>
    <w:rsid w:val="00BF6F9C"/>
    <w:rsid w:val="00BF7574"/>
    <w:rsid w:val="00BF7636"/>
    <w:rsid w:val="00BF7DAE"/>
    <w:rsid w:val="00C00115"/>
    <w:rsid w:val="00C004F8"/>
    <w:rsid w:val="00C0082C"/>
    <w:rsid w:val="00C00E1D"/>
    <w:rsid w:val="00C0108E"/>
    <w:rsid w:val="00C017AE"/>
    <w:rsid w:val="00C01BB0"/>
    <w:rsid w:val="00C0248B"/>
    <w:rsid w:val="00C02566"/>
    <w:rsid w:val="00C0264F"/>
    <w:rsid w:val="00C02913"/>
    <w:rsid w:val="00C02A10"/>
    <w:rsid w:val="00C02B4F"/>
    <w:rsid w:val="00C03483"/>
    <w:rsid w:val="00C03506"/>
    <w:rsid w:val="00C03844"/>
    <w:rsid w:val="00C03D58"/>
    <w:rsid w:val="00C03E17"/>
    <w:rsid w:val="00C04D80"/>
    <w:rsid w:val="00C04E29"/>
    <w:rsid w:val="00C04EA2"/>
    <w:rsid w:val="00C04ECE"/>
    <w:rsid w:val="00C05246"/>
    <w:rsid w:val="00C052FE"/>
    <w:rsid w:val="00C057DF"/>
    <w:rsid w:val="00C05C8C"/>
    <w:rsid w:val="00C05E30"/>
    <w:rsid w:val="00C0625B"/>
    <w:rsid w:val="00C0648B"/>
    <w:rsid w:val="00C071CC"/>
    <w:rsid w:val="00C07544"/>
    <w:rsid w:val="00C07D52"/>
    <w:rsid w:val="00C07EE9"/>
    <w:rsid w:val="00C07F92"/>
    <w:rsid w:val="00C10065"/>
    <w:rsid w:val="00C10074"/>
    <w:rsid w:val="00C10289"/>
    <w:rsid w:val="00C10526"/>
    <w:rsid w:val="00C10566"/>
    <w:rsid w:val="00C1080D"/>
    <w:rsid w:val="00C109D0"/>
    <w:rsid w:val="00C10DFD"/>
    <w:rsid w:val="00C118D1"/>
    <w:rsid w:val="00C11CC7"/>
    <w:rsid w:val="00C11E85"/>
    <w:rsid w:val="00C124E1"/>
    <w:rsid w:val="00C12CD6"/>
    <w:rsid w:val="00C12CFA"/>
    <w:rsid w:val="00C12FEA"/>
    <w:rsid w:val="00C13158"/>
    <w:rsid w:val="00C13990"/>
    <w:rsid w:val="00C13B66"/>
    <w:rsid w:val="00C13DD9"/>
    <w:rsid w:val="00C1451B"/>
    <w:rsid w:val="00C1475E"/>
    <w:rsid w:val="00C14B69"/>
    <w:rsid w:val="00C14DD2"/>
    <w:rsid w:val="00C15319"/>
    <w:rsid w:val="00C15595"/>
    <w:rsid w:val="00C156A2"/>
    <w:rsid w:val="00C15847"/>
    <w:rsid w:val="00C15DB1"/>
    <w:rsid w:val="00C16476"/>
    <w:rsid w:val="00C166A5"/>
    <w:rsid w:val="00C168AA"/>
    <w:rsid w:val="00C173F8"/>
    <w:rsid w:val="00C17523"/>
    <w:rsid w:val="00C17872"/>
    <w:rsid w:val="00C17E61"/>
    <w:rsid w:val="00C17E9B"/>
    <w:rsid w:val="00C200F2"/>
    <w:rsid w:val="00C202C1"/>
    <w:rsid w:val="00C2062B"/>
    <w:rsid w:val="00C206ED"/>
    <w:rsid w:val="00C20A5C"/>
    <w:rsid w:val="00C21062"/>
    <w:rsid w:val="00C2120A"/>
    <w:rsid w:val="00C213CE"/>
    <w:rsid w:val="00C215B3"/>
    <w:rsid w:val="00C21F11"/>
    <w:rsid w:val="00C22852"/>
    <w:rsid w:val="00C2286F"/>
    <w:rsid w:val="00C22B81"/>
    <w:rsid w:val="00C23294"/>
    <w:rsid w:val="00C24046"/>
    <w:rsid w:val="00C242A4"/>
    <w:rsid w:val="00C244DC"/>
    <w:rsid w:val="00C24B02"/>
    <w:rsid w:val="00C25A92"/>
    <w:rsid w:val="00C25E56"/>
    <w:rsid w:val="00C2614C"/>
    <w:rsid w:val="00C26B81"/>
    <w:rsid w:val="00C26C81"/>
    <w:rsid w:val="00C26F56"/>
    <w:rsid w:val="00C2767D"/>
    <w:rsid w:val="00C279D7"/>
    <w:rsid w:val="00C27A33"/>
    <w:rsid w:val="00C27DBF"/>
    <w:rsid w:val="00C302CB"/>
    <w:rsid w:val="00C30A0A"/>
    <w:rsid w:val="00C30E1F"/>
    <w:rsid w:val="00C3184A"/>
    <w:rsid w:val="00C31937"/>
    <w:rsid w:val="00C31CD7"/>
    <w:rsid w:val="00C32206"/>
    <w:rsid w:val="00C324ED"/>
    <w:rsid w:val="00C32E4A"/>
    <w:rsid w:val="00C33AA2"/>
    <w:rsid w:val="00C33EB2"/>
    <w:rsid w:val="00C340D9"/>
    <w:rsid w:val="00C3422B"/>
    <w:rsid w:val="00C3426A"/>
    <w:rsid w:val="00C34514"/>
    <w:rsid w:val="00C348AB"/>
    <w:rsid w:val="00C349F5"/>
    <w:rsid w:val="00C34C27"/>
    <w:rsid w:val="00C35A60"/>
    <w:rsid w:val="00C35FDE"/>
    <w:rsid w:val="00C36203"/>
    <w:rsid w:val="00C3694A"/>
    <w:rsid w:val="00C36996"/>
    <w:rsid w:val="00C36C86"/>
    <w:rsid w:val="00C374AC"/>
    <w:rsid w:val="00C375B2"/>
    <w:rsid w:val="00C378CD"/>
    <w:rsid w:val="00C37AF4"/>
    <w:rsid w:val="00C37D40"/>
    <w:rsid w:val="00C40A12"/>
    <w:rsid w:val="00C40F40"/>
    <w:rsid w:val="00C41477"/>
    <w:rsid w:val="00C41F00"/>
    <w:rsid w:val="00C41FF2"/>
    <w:rsid w:val="00C4256E"/>
    <w:rsid w:val="00C4300A"/>
    <w:rsid w:val="00C4363D"/>
    <w:rsid w:val="00C44024"/>
    <w:rsid w:val="00C44940"/>
    <w:rsid w:val="00C44A1A"/>
    <w:rsid w:val="00C44D7A"/>
    <w:rsid w:val="00C44F46"/>
    <w:rsid w:val="00C45E8B"/>
    <w:rsid w:val="00C45F0E"/>
    <w:rsid w:val="00C46304"/>
    <w:rsid w:val="00C46729"/>
    <w:rsid w:val="00C4684A"/>
    <w:rsid w:val="00C473FC"/>
    <w:rsid w:val="00C501CE"/>
    <w:rsid w:val="00C50C7F"/>
    <w:rsid w:val="00C5170C"/>
    <w:rsid w:val="00C5187D"/>
    <w:rsid w:val="00C51A13"/>
    <w:rsid w:val="00C51A3D"/>
    <w:rsid w:val="00C51F17"/>
    <w:rsid w:val="00C524BD"/>
    <w:rsid w:val="00C52BDF"/>
    <w:rsid w:val="00C52CE6"/>
    <w:rsid w:val="00C537B4"/>
    <w:rsid w:val="00C53BD4"/>
    <w:rsid w:val="00C53E62"/>
    <w:rsid w:val="00C53EFB"/>
    <w:rsid w:val="00C54165"/>
    <w:rsid w:val="00C548DE"/>
    <w:rsid w:val="00C55564"/>
    <w:rsid w:val="00C56110"/>
    <w:rsid w:val="00C56657"/>
    <w:rsid w:val="00C56B79"/>
    <w:rsid w:val="00C56C7E"/>
    <w:rsid w:val="00C57047"/>
    <w:rsid w:val="00C57179"/>
    <w:rsid w:val="00C57B0A"/>
    <w:rsid w:val="00C60211"/>
    <w:rsid w:val="00C6029E"/>
    <w:rsid w:val="00C60401"/>
    <w:rsid w:val="00C6053A"/>
    <w:rsid w:val="00C6085A"/>
    <w:rsid w:val="00C609EC"/>
    <w:rsid w:val="00C60BFD"/>
    <w:rsid w:val="00C60C94"/>
    <w:rsid w:val="00C61223"/>
    <w:rsid w:val="00C61477"/>
    <w:rsid w:val="00C61550"/>
    <w:rsid w:val="00C617B4"/>
    <w:rsid w:val="00C61D03"/>
    <w:rsid w:val="00C62049"/>
    <w:rsid w:val="00C62469"/>
    <w:rsid w:val="00C62A3C"/>
    <w:rsid w:val="00C62CCF"/>
    <w:rsid w:val="00C63AD5"/>
    <w:rsid w:val="00C640D2"/>
    <w:rsid w:val="00C65267"/>
    <w:rsid w:val="00C656A8"/>
    <w:rsid w:val="00C657BC"/>
    <w:rsid w:val="00C658C8"/>
    <w:rsid w:val="00C65E50"/>
    <w:rsid w:val="00C66259"/>
    <w:rsid w:val="00C66614"/>
    <w:rsid w:val="00C66759"/>
    <w:rsid w:val="00C66C32"/>
    <w:rsid w:val="00C670C5"/>
    <w:rsid w:val="00C67389"/>
    <w:rsid w:val="00C674E5"/>
    <w:rsid w:val="00C67B9C"/>
    <w:rsid w:val="00C72333"/>
    <w:rsid w:val="00C72821"/>
    <w:rsid w:val="00C72B29"/>
    <w:rsid w:val="00C72FE0"/>
    <w:rsid w:val="00C7322C"/>
    <w:rsid w:val="00C73552"/>
    <w:rsid w:val="00C73623"/>
    <w:rsid w:val="00C736EC"/>
    <w:rsid w:val="00C73F6E"/>
    <w:rsid w:val="00C7488C"/>
    <w:rsid w:val="00C74D7B"/>
    <w:rsid w:val="00C74F97"/>
    <w:rsid w:val="00C7587C"/>
    <w:rsid w:val="00C7631C"/>
    <w:rsid w:val="00C76469"/>
    <w:rsid w:val="00C765BA"/>
    <w:rsid w:val="00C76C75"/>
    <w:rsid w:val="00C76D0B"/>
    <w:rsid w:val="00C76D8E"/>
    <w:rsid w:val="00C7707F"/>
    <w:rsid w:val="00C7757B"/>
    <w:rsid w:val="00C7768D"/>
    <w:rsid w:val="00C77BBC"/>
    <w:rsid w:val="00C77C2A"/>
    <w:rsid w:val="00C77E86"/>
    <w:rsid w:val="00C80607"/>
    <w:rsid w:val="00C80762"/>
    <w:rsid w:val="00C80D6D"/>
    <w:rsid w:val="00C811C0"/>
    <w:rsid w:val="00C812FA"/>
    <w:rsid w:val="00C8148C"/>
    <w:rsid w:val="00C815D3"/>
    <w:rsid w:val="00C8203B"/>
    <w:rsid w:val="00C8220E"/>
    <w:rsid w:val="00C83064"/>
    <w:rsid w:val="00C83407"/>
    <w:rsid w:val="00C8379D"/>
    <w:rsid w:val="00C83903"/>
    <w:rsid w:val="00C83E22"/>
    <w:rsid w:val="00C84458"/>
    <w:rsid w:val="00C84CDE"/>
    <w:rsid w:val="00C84EC0"/>
    <w:rsid w:val="00C85CB7"/>
    <w:rsid w:val="00C86358"/>
    <w:rsid w:val="00C8640F"/>
    <w:rsid w:val="00C8671D"/>
    <w:rsid w:val="00C86961"/>
    <w:rsid w:val="00C8704B"/>
    <w:rsid w:val="00C87276"/>
    <w:rsid w:val="00C8745F"/>
    <w:rsid w:val="00C87953"/>
    <w:rsid w:val="00C87EBF"/>
    <w:rsid w:val="00C907BD"/>
    <w:rsid w:val="00C90AA2"/>
    <w:rsid w:val="00C91A37"/>
    <w:rsid w:val="00C91E36"/>
    <w:rsid w:val="00C91E6D"/>
    <w:rsid w:val="00C91FC8"/>
    <w:rsid w:val="00C923C3"/>
    <w:rsid w:val="00C9368E"/>
    <w:rsid w:val="00C936DD"/>
    <w:rsid w:val="00C93700"/>
    <w:rsid w:val="00C942B4"/>
    <w:rsid w:val="00C945A6"/>
    <w:rsid w:val="00C95CFC"/>
    <w:rsid w:val="00C95F03"/>
    <w:rsid w:val="00C963E3"/>
    <w:rsid w:val="00C96A58"/>
    <w:rsid w:val="00C96D2E"/>
    <w:rsid w:val="00C96EC2"/>
    <w:rsid w:val="00C97DD0"/>
    <w:rsid w:val="00C97F69"/>
    <w:rsid w:val="00CA0233"/>
    <w:rsid w:val="00CA02B7"/>
    <w:rsid w:val="00CA0A16"/>
    <w:rsid w:val="00CA1181"/>
    <w:rsid w:val="00CA11B7"/>
    <w:rsid w:val="00CA1C69"/>
    <w:rsid w:val="00CA1D16"/>
    <w:rsid w:val="00CA1EC2"/>
    <w:rsid w:val="00CA1EFF"/>
    <w:rsid w:val="00CA2383"/>
    <w:rsid w:val="00CA27FF"/>
    <w:rsid w:val="00CA2A68"/>
    <w:rsid w:val="00CA317A"/>
    <w:rsid w:val="00CA3217"/>
    <w:rsid w:val="00CA321E"/>
    <w:rsid w:val="00CA356D"/>
    <w:rsid w:val="00CA3A89"/>
    <w:rsid w:val="00CA3AD8"/>
    <w:rsid w:val="00CA4285"/>
    <w:rsid w:val="00CA44CD"/>
    <w:rsid w:val="00CA45D2"/>
    <w:rsid w:val="00CA4AE5"/>
    <w:rsid w:val="00CA4B2B"/>
    <w:rsid w:val="00CA4B93"/>
    <w:rsid w:val="00CA5197"/>
    <w:rsid w:val="00CA5876"/>
    <w:rsid w:val="00CA5AEA"/>
    <w:rsid w:val="00CA5B14"/>
    <w:rsid w:val="00CA5CE9"/>
    <w:rsid w:val="00CA6639"/>
    <w:rsid w:val="00CA6673"/>
    <w:rsid w:val="00CA6894"/>
    <w:rsid w:val="00CA6A8F"/>
    <w:rsid w:val="00CA6AD5"/>
    <w:rsid w:val="00CA6B10"/>
    <w:rsid w:val="00CB0029"/>
    <w:rsid w:val="00CB00B8"/>
    <w:rsid w:val="00CB033D"/>
    <w:rsid w:val="00CB0897"/>
    <w:rsid w:val="00CB10BD"/>
    <w:rsid w:val="00CB1289"/>
    <w:rsid w:val="00CB1696"/>
    <w:rsid w:val="00CB18D8"/>
    <w:rsid w:val="00CB2599"/>
    <w:rsid w:val="00CB2671"/>
    <w:rsid w:val="00CB2FD0"/>
    <w:rsid w:val="00CB2FF5"/>
    <w:rsid w:val="00CB37B6"/>
    <w:rsid w:val="00CB39DA"/>
    <w:rsid w:val="00CB3D8A"/>
    <w:rsid w:val="00CB45EB"/>
    <w:rsid w:val="00CB4B60"/>
    <w:rsid w:val="00CB4CFA"/>
    <w:rsid w:val="00CB4ECC"/>
    <w:rsid w:val="00CB6152"/>
    <w:rsid w:val="00CB6193"/>
    <w:rsid w:val="00CB6399"/>
    <w:rsid w:val="00CB6893"/>
    <w:rsid w:val="00CB6E47"/>
    <w:rsid w:val="00CB72ED"/>
    <w:rsid w:val="00CC0601"/>
    <w:rsid w:val="00CC08B9"/>
    <w:rsid w:val="00CC0D64"/>
    <w:rsid w:val="00CC0EC8"/>
    <w:rsid w:val="00CC0FCC"/>
    <w:rsid w:val="00CC1A9B"/>
    <w:rsid w:val="00CC1C93"/>
    <w:rsid w:val="00CC1D77"/>
    <w:rsid w:val="00CC27E2"/>
    <w:rsid w:val="00CC28B9"/>
    <w:rsid w:val="00CC3A42"/>
    <w:rsid w:val="00CC3B82"/>
    <w:rsid w:val="00CC4525"/>
    <w:rsid w:val="00CC45A8"/>
    <w:rsid w:val="00CC5472"/>
    <w:rsid w:val="00CC56D6"/>
    <w:rsid w:val="00CC586A"/>
    <w:rsid w:val="00CC623A"/>
    <w:rsid w:val="00CC6306"/>
    <w:rsid w:val="00CC7CD6"/>
    <w:rsid w:val="00CD029B"/>
    <w:rsid w:val="00CD06BE"/>
    <w:rsid w:val="00CD1320"/>
    <w:rsid w:val="00CD148A"/>
    <w:rsid w:val="00CD1B64"/>
    <w:rsid w:val="00CD1DEA"/>
    <w:rsid w:val="00CD1EDC"/>
    <w:rsid w:val="00CD2469"/>
    <w:rsid w:val="00CD24B6"/>
    <w:rsid w:val="00CD2659"/>
    <w:rsid w:val="00CD2CDD"/>
    <w:rsid w:val="00CD2EC5"/>
    <w:rsid w:val="00CD2FC2"/>
    <w:rsid w:val="00CD367A"/>
    <w:rsid w:val="00CD409E"/>
    <w:rsid w:val="00CD46C7"/>
    <w:rsid w:val="00CD52E2"/>
    <w:rsid w:val="00CD57F1"/>
    <w:rsid w:val="00CD6829"/>
    <w:rsid w:val="00CD6A63"/>
    <w:rsid w:val="00CD70EB"/>
    <w:rsid w:val="00CD71A4"/>
    <w:rsid w:val="00CD73DC"/>
    <w:rsid w:val="00CD74C0"/>
    <w:rsid w:val="00CD7567"/>
    <w:rsid w:val="00CD7718"/>
    <w:rsid w:val="00CD79E1"/>
    <w:rsid w:val="00CE013B"/>
    <w:rsid w:val="00CE05DA"/>
    <w:rsid w:val="00CE0748"/>
    <w:rsid w:val="00CE081E"/>
    <w:rsid w:val="00CE0AF1"/>
    <w:rsid w:val="00CE0E3E"/>
    <w:rsid w:val="00CE11C6"/>
    <w:rsid w:val="00CE1AAD"/>
    <w:rsid w:val="00CE1F3A"/>
    <w:rsid w:val="00CE22B6"/>
    <w:rsid w:val="00CE2966"/>
    <w:rsid w:val="00CE321C"/>
    <w:rsid w:val="00CE4002"/>
    <w:rsid w:val="00CE442A"/>
    <w:rsid w:val="00CE4510"/>
    <w:rsid w:val="00CE4537"/>
    <w:rsid w:val="00CE4673"/>
    <w:rsid w:val="00CE4DDE"/>
    <w:rsid w:val="00CE4FA6"/>
    <w:rsid w:val="00CE55FE"/>
    <w:rsid w:val="00CE58AE"/>
    <w:rsid w:val="00CE5CBC"/>
    <w:rsid w:val="00CE5DD9"/>
    <w:rsid w:val="00CE6B2D"/>
    <w:rsid w:val="00CE6E1E"/>
    <w:rsid w:val="00CE70AA"/>
    <w:rsid w:val="00CE712E"/>
    <w:rsid w:val="00CE72DC"/>
    <w:rsid w:val="00CE7F95"/>
    <w:rsid w:val="00CF0059"/>
    <w:rsid w:val="00CF082F"/>
    <w:rsid w:val="00CF0D21"/>
    <w:rsid w:val="00CF0EEB"/>
    <w:rsid w:val="00CF115C"/>
    <w:rsid w:val="00CF1815"/>
    <w:rsid w:val="00CF1971"/>
    <w:rsid w:val="00CF1C57"/>
    <w:rsid w:val="00CF1FB7"/>
    <w:rsid w:val="00CF20F5"/>
    <w:rsid w:val="00CF2179"/>
    <w:rsid w:val="00CF24F6"/>
    <w:rsid w:val="00CF259D"/>
    <w:rsid w:val="00CF2B3C"/>
    <w:rsid w:val="00CF3298"/>
    <w:rsid w:val="00CF361C"/>
    <w:rsid w:val="00CF3F2F"/>
    <w:rsid w:val="00CF3FD8"/>
    <w:rsid w:val="00CF43EE"/>
    <w:rsid w:val="00CF449A"/>
    <w:rsid w:val="00CF4C09"/>
    <w:rsid w:val="00CF4C97"/>
    <w:rsid w:val="00CF4DFB"/>
    <w:rsid w:val="00CF5524"/>
    <w:rsid w:val="00CF55A7"/>
    <w:rsid w:val="00CF5651"/>
    <w:rsid w:val="00CF5FE0"/>
    <w:rsid w:val="00CF78AB"/>
    <w:rsid w:val="00CF7AFB"/>
    <w:rsid w:val="00D00894"/>
    <w:rsid w:val="00D008B5"/>
    <w:rsid w:val="00D00E1D"/>
    <w:rsid w:val="00D01659"/>
    <w:rsid w:val="00D01ADF"/>
    <w:rsid w:val="00D01DAA"/>
    <w:rsid w:val="00D02BC2"/>
    <w:rsid w:val="00D03306"/>
    <w:rsid w:val="00D03581"/>
    <w:rsid w:val="00D03656"/>
    <w:rsid w:val="00D036D2"/>
    <w:rsid w:val="00D03AB2"/>
    <w:rsid w:val="00D03D46"/>
    <w:rsid w:val="00D045F6"/>
    <w:rsid w:val="00D04930"/>
    <w:rsid w:val="00D04971"/>
    <w:rsid w:val="00D04B0C"/>
    <w:rsid w:val="00D0521D"/>
    <w:rsid w:val="00D05441"/>
    <w:rsid w:val="00D05535"/>
    <w:rsid w:val="00D05735"/>
    <w:rsid w:val="00D0643C"/>
    <w:rsid w:val="00D068AB"/>
    <w:rsid w:val="00D07A9B"/>
    <w:rsid w:val="00D10116"/>
    <w:rsid w:val="00D10D5C"/>
    <w:rsid w:val="00D1118D"/>
    <w:rsid w:val="00D114AF"/>
    <w:rsid w:val="00D11543"/>
    <w:rsid w:val="00D115EF"/>
    <w:rsid w:val="00D11EC1"/>
    <w:rsid w:val="00D11ECE"/>
    <w:rsid w:val="00D1211D"/>
    <w:rsid w:val="00D1227C"/>
    <w:rsid w:val="00D12881"/>
    <w:rsid w:val="00D13261"/>
    <w:rsid w:val="00D133B5"/>
    <w:rsid w:val="00D13785"/>
    <w:rsid w:val="00D139FE"/>
    <w:rsid w:val="00D13B55"/>
    <w:rsid w:val="00D13D87"/>
    <w:rsid w:val="00D1455F"/>
    <w:rsid w:val="00D14587"/>
    <w:rsid w:val="00D146F4"/>
    <w:rsid w:val="00D14E11"/>
    <w:rsid w:val="00D1501B"/>
    <w:rsid w:val="00D1581B"/>
    <w:rsid w:val="00D1582F"/>
    <w:rsid w:val="00D15AAC"/>
    <w:rsid w:val="00D15E79"/>
    <w:rsid w:val="00D16228"/>
    <w:rsid w:val="00D16476"/>
    <w:rsid w:val="00D16779"/>
    <w:rsid w:val="00D16AD0"/>
    <w:rsid w:val="00D16C47"/>
    <w:rsid w:val="00D16D3A"/>
    <w:rsid w:val="00D16F44"/>
    <w:rsid w:val="00D1720D"/>
    <w:rsid w:val="00D17303"/>
    <w:rsid w:val="00D1757F"/>
    <w:rsid w:val="00D1766F"/>
    <w:rsid w:val="00D20470"/>
    <w:rsid w:val="00D205E0"/>
    <w:rsid w:val="00D206AB"/>
    <w:rsid w:val="00D2087B"/>
    <w:rsid w:val="00D20C20"/>
    <w:rsid w:val="00D21386"/>
    <w:rsid w:val="00D2152A"/>
    <w:rsid w:val="00D21A6E"/>
    <w:rsid w:val="00D22593"/>
    <w:rsid w:val="00D226A8"/>
    <w:rsid w:val="00D2273B"/>
    <w:rsid w:val="00D227AE"/>
    <w:rsid w:val="00D22B92"/>
    <w:rsid w:val="00D22E58"/>
    <w:rsid w:val="00D231E6"/>
    <w:rsid w:val="00D23647"/>
    <w:rsid w:val="00D23A1C"/>
    <w:rsid w:val="00D24BD1"/>
    <w:rsid w:val="00D24D33"/>
    <w:rsid w:val="00D24D8B"/>
    <w:rsid w:val="00D25132"/>
    <w:rsid w:val="00D25CE1"/>
    <w:rsid w:val="00D25EFC"/>
    <w:rsid w:val="00D264D7"/>
    <w:rsid w:val="00D269C3"/>
    <w:rsid w:val="00D26B41"/>
    <w:rsid w:val="00D26CA0"/>
    <w:rsid w:val="00D27212"/>
    <w:rsid w:val="00D27358"/>
    <w:rsid w:val="00D273AA"/>
    <w:rsid w:val="00D27834"/>
    <w:rsid w:val="00D278AA"/>
    <w:rsid w:val="00D278EC"/>
    <w:rsid w:val="00D27BDC"/>
    <w:rsid w:val="00D27D78"/>
    <w:rsid w:val="00D27DD7"/>
    <w:rsid w:val="00D27F57"/>
    <w:rsid w:val="00D30023"/>
    <w:rsid w:val="00D3011F"/>
    <w:rsid w:val="00D3028D"/>
    <w:rsid w:val="00D3063D"/>
    <w:rsid w:val="00D30728"/>
    <w:rsid w:val="00D30FCE"/>
    <w:rsid w:val="00D31180"/>
    <w:rsid w:val="00D3118D"/>
    <w:rsid w:val="00D31C2B"/>
    <w:rsid w:val="00D32533"/>
    <w:rsid w:val="00D325CC"/>
    <w:rsid w:val="00D327AC"/>
    <w:rsid w:val="00D32ADD"/>
    <w:rsid w:val="00D334AC"/>
    <w:rsid w:val="00D335EA"/>
    <w:rsid w:val="00D33B73"/>
    <w:rsid w:val="00D33D20"/>
    <w:rsid w:val="00D34832"/>
    <w:rsid w:val="00D34AC8"/>
    <w:rsid w:val="00D3537C"/>
    <w:rsid w:val="00D353AB"/>
    <w:rsid w:val="00D353F8"/>
    <w:rsid w:val="00D35E26"/>
    <w:rsid w:val="00D36814"/>
    <w:rsid w:val="00D369F7"/>
    <w:rsid w:val="00D370CE"/>
    <w:rsid w:val="00D37F15"/>
    <w:rsid w:val="00D37FC1"/>
    <w:rsid w:val="00D400D0"/>
    <w:rsid w:val="00D40447"/>
    <w:rsid w:val="00D409D9"/>
    <w:rsid w:val="00D411CD"/>
    <w:rsid w:val="00D41909"/>
    <w:rsid w:val="00D41ABE"/>
    <w:rsid w:val="00D42381"/>
    <w:rsid w:val="00D42B8E"/>
    <w:rsid w:val="00D43087"/>
    <w:rsid w:val="00D4317A"/>
    <w:rsid w:val="00D43384"/>
    <w:rsid w:val="00D43B55"/>
    <w:rsid w:val="00D44048"/>
    <w:rsid w:val="00D441BF"/>
    <w:rsid w:val="00D44AEE"/>
    <w:rsid w:val="00D44D2C"/>
    <w:rsid w:val="00D450F4"/>
    <w:rsid w:val="00D456B8"/>
    <w:rsid w:val="00D45767"/>
    <w:rsid w:val="00D4603E"/>
    <w:rsid w:val="00D460F0"/>
    <w:rsid w:val="00D4720B"/>
    <w:rsid w:val="00D47E1E"/>
    <w:rsid w:val="00D5001D"/>
    <w:rsid w:val="00D5031D"/>
    <w:rsid w:val="00D507E3"/>
    <w:rsid w:val="00D50A51"/>
    <w:rsid w:val="00D50E34"/>
    <w:rsid w:val="00D518DE"/>
    <w:rsid w:val="00D5195E"/>
    <w:rsid w:val="00D5206D"/>
    <w:rsid w:val="00D528ED"/>
    <w:rsid w:val="00D52915"/>
    <w:rsid w:val="00D52994"/>
    <w:rsid w:val="00D52A41"/>
    <w:rsid w:val="00D53490"/>
    <w:rsid w:val="00D538A0"/>
    <w:rsid w:val="00D53B8A"/>
    <w:rsid w:val="00D5412F"/>
    <w:rsid w:val="00D5415D"/>
    <w:rsid w:val="00D541D5"/>
    <w:rsid w:val="00D543FB"/>
    <w:rsid w:val="00D54BBE"/>
    <w:rsid w:val="00D55CC6"/>
    <w:rsid w:val="00D56C56"/>
    <w:rsid w:val="00D577EB"/>
    <w:rsid w:val="00D57E17"/>
    <w:rsid w:val="00D60B52"/>
    <w:rsid w:val="00D60CB0"/>
    <w:rsid w:val="00D60DFB"/>
    <w:rsid w:val="00D6166B"/>
    <w:rsid w:val="00D61719"/>
    <w:rsid w:val="00D61B1D"/>
    <w:rsid w:val="00D61E40"/>
    <w:rsid w:val="00D620BA"/>
    <w:rsid w:val="00D623D9"/>
    <w:rsid w:val="00D62460"/>
    <w:rsid w:val="00D62733"/>
    <w:rsid w:val="00D62832"/>
    <w:rsid w:val="00D62BC5"/>
    <w:rsid w:val="00D62DB5"/>
    <w:rsid w:val="00D63CA1"/>
    <w:rsid w:val="00D63F01"/>
    <w:rsid w:val="00D64E1F"/>
    <w:rsid w:val="00D6513E"/>
    <w:rsid w:val="00D6534B"/>
    <w:rsid w:val="00D657A7"/>
    <w:rsid w:val="00D65D77"/>
    <w:rsid w:val="00D65EC6"/>
    <w:rsid w:val="00D662ED"/>
    <w:rsid w:val="00D663A7"/>
    <w:rsid w:val="00D665E1"/>
    <w:rsid w:val="00D667D9"/>
    <w:rsid w:val="00D668C1"/>
    <w:rsid w:val="00D66C76"/>
    <w:rsid w:val="00D67398"/>
    <w:rsid w:val="00D70298"/>
    <w:rsid w:val="00D702E2"/>
    <w:rsid w:val="00D704E5"/>
    <w:rsid w:val="00D70737"/>
    <w:rsid w:val="00D70808"/>
    <w:rsid w:val="00D70D61"/>
    <w:rsid w:val="00D711FF"/>
    <w:rsid w:val="00D71592"/>
    <w:rsid w:val="00D715C1"/>
    <w:rsid w:val="00D71775"/>
    <w:rsid w:val="00D71B25"/>
    <w:rsid w:val="00D71EFD"/>
    <w:rsid w:val="00D72174"/>
    <w:rsid w:val="00D721F2"/>
    <w:rsid w:val="00D7261A"/>
    <w:rsid w:val="00D72E5C"/>
    <w:rsid w:val="00D740DE"/>
    <w:rsid w:val="00D74200"/>
    <w:rsid w:val="00D743F0"/>
    <w:rsid w:val="00D743FC"/>
    <w:rsid w:val="00D7457C"/>
    <w:rsid w:val="00D74CCC"/>
    <w:rsid w:val="00D74F43"/>
    <w:rsid w:val="00D7536E"/>
    <w:rsid w:val="00D75B11"/>
    <w:rsid w:val="00D75E04"/>
    <w:rsid w:val="00D7610A"/>
    <w:rsid w:val="00D76A3A"/>
    <w:rsid w:val="00D77605"/>
    <w:rsid w:val="00D7779B"/>
    <w:rsid w:val="00D77C71"/>
    <w:rsid w:val="00D77CD2"/>
    <w:rsid w:val="00D80906"/>
    <w:rsid w:val="00D8160D"/>
    <w:rsid w:val="00D81A66"/>
    <w:rsid w:val="00D823B0"/>
    <w:rsid w:val="00D82727"/>
    <w:rsid w:val="00D82BFA"/>
    <w:rsid w:val="00D82D7A"/>
    <w:rsid w:val="00D82DA2"/>
    <w:rsid w:val="00D830A7"/>
    <w:rsid w:val="00D8354A"/>
    <w:rsid w:val="00D83C6B"/>
    <w:rsid w:val="00D84351"/>
    <w:rsid w:val="00D853B7"/>
    <w:rsid w:val="00D85472"/>
    <w:rsid w:val="00D85831"/>
    <w:rsid w:val="00D858D1"/>
    <w:rsid w:val="00D85A39"/>
    <w:rsid w:val="00D865A2"/>
    <w:rsid w:val="00D86762"/>
    <w:rsid w:val="00D8682B"/>
    <w:rsid w:val="00D86CCB"/>
    <w:rsid w:val="00D86DF6"/>
    <w:rsid w:val="00D870C9"/>
    <w:rsid w:val="00D87653"/>
    <w:rsid w:val="00D876BC"/>
    <w:rsid w:val="00D87B82"/>
    <w:rsid w:val="00D9058F"/>
    <w:rsid w:val="00D9072C"/>
    <w:rsid w:val="00D90B2B"/>
    <w:rsid w:val="00D90C89"/>
    <w:rsid w:val="00D918B2"/>
    <w:rsid w:val="00D91B32"/>
    <w:rsid w:val="00D91F08"/>
    <w:rsid w:val="00D91F9E"/>
    <w:rsid w:val="00D932EA"/>
    <w:rsid w:val="00D93824"/>
    <w:rsid w:val="00D93866"/>
    <w:rsid w:val="00D947FA"/>
    <w:rsid w:val="00D94EF7"/>
    <w:rsid w:val="00D950B7"/>
    <w:rsid w:val="00D95102"/>
    <w:rsid w:val="00D9540F"/>
    <w:rsid w:val="00D95542"/>
    <w:rsid w:val="00D9581C"/>
    <w:rsid w:val="00D95C93"/>
    <w:rsid w:val="00D9623B"/>
    <w:rsid w:val="00D96241"/>
    <w:rsid w:val="00D9678D"/>
    <w:rsid w:val="00D96948"/>
    <w:rsid w:val="00D96E51"/>
    <w:rsid w:val="00D973B2"/>
    <w:rsid w:val="00D9767F"/>
    <w:rsid w:val="00D97BA6"/>
    <w:rsid w:val="00D97DDA"/>
    <w:rsid w:val="00D97EB6"/>
    <w:rsid w:val="00DA05E5"/>
    <w:rsid w:val="00DA06DA"/>
    <w:rsid w:val="00DA09F4"/>
    <w:rsid w:val="00DA0C7F"/>
    <w:rsid w:val="00DA141C"/>
    <w:rsid w:val="00DA1477"/>
    <w:rsid w:val="00DA1569"/>
    <w:rsid w:val="00DA19DF"/>
    <w:rsid w:val="00DA1DB8"/>
    <w:rsid w:val="00DA2118"/>
    <w:rsid w:val="00DA318D"/>
    <w:rsid w:val="00DA36B2"/>
    <w:rsid w:val="00DA37E8"/>
    <w:rsid w:val="00DA40B5"/>
    <w:rsid w:val="00DA477C"/>
    <w:rsid w:val="00DA48FE"/>
    <w:rsid w:val="00DA4B1A"/>
    <w:rsid w:val="00DA4E6A"/>
    <w:rsid w:val="00DA5603"/>
    <w:rsid w:val="00DA5724"/>
    <w:rsid w:val="00DA58E6"/>
    <w:rsid w:val="00DA5E5A"/>
    <w:rsid w:val="00DA6711"/>
    <w:rsid w:val="00DA68F0"/>
    <w:rsid w:val="00DA7010"/>
    <w:rsid w:val="00DA714A"/>
    <w:rsid w:val="00DA732F"/>
    <w:rsid w:val="00DA74DB"/>
    <w:rsid w:val="00DA7861"/>
    <w:rsid w:val="00DA7AA0"/>
    <w:rsid w:val="00DA7B76"/>
    <w:rsid w:val="00DA7CD8"/>
    <w:rsid w:val="00DB035D"/>
    <w:rsid w:val="00DB0A86"/>
    <w:rsid w:val="00DB0F6F"/>
    <w:rsid w:val="00DB16FB"/>
    <w:rsid w:val="00DB1846"/>
    <w:rsid w:val="00DB1E4E"/>
    <w:rsid w:val="00DB2135"/>
    <w:rsid w:val="00DB2AC2"/>
    <w:rsid w:val="00DB2D90"/>
    <w:rsid w:val="00DB3556"/>
    <w:rsid w:val="00DB365A"/>
    <w:rsid w:val="00DB36B4"/>
    <w:rsid w:val="00DB387D"/>
    <w:rsid w:val="00DB4C18"/>
    <w:rsid w:val="00DB5044"/>
    <w:rsid w:val="00DB52B8"/>
    <w:rsid w:val="00DB573C"/>
    <w:rsid w:val="00DB6010"/>
    <w:rsid w:val="00DB60D2"/>
    <w:rsid w:val="00DB6377"/>
    <w:rsid w:val="00DB668A"/>
    <w:rsid w:val="00DB6A10"/>
    <w:rsid w:val="00DB6CB2"/>
    <w:rsid w:val="00DB7231"/>
    <w:rsid w:val="00DB77D9"/>
    <w:rsid w:val="00DB7866"/>
    <w:rsid w:val="00DB7A21"/>
    <w:rsid w:val="00DB7D7D"/>
    <w:rsid w:val="00DC049B"/>
    <w:rsid w:val="00DC0712"/>
    <w:rsid w:val="00DC11E9"/>
    <w:rsid w:val="00DC1E2F"/>
    <w:rsid w:val="00DC280C"/>
    <w:rsid w:val="00DC28C1"/>
    <w:rsid w:val="00DC290B"/>
    <w:rsid w:val="00DC29B7"/>
    <w:rsid w:val="00DC2B13"/>
    <w:rsid w:val="00DC2C04"/>
    <w:rsid w:val="00DC2EDF"/>
    <w:rsid w:val="00DC31E6"/>
    <w:rsid w:val="00DC38C5"/>
    <w:rsid w:val="00DC3C8C"/>
    <w:rsid w:val="00DC3D53"/>
    <w:rsid w:val="00DC465C"/>
    <w:rsid w:val="00DC48D8"/>
    <w:rsid w:val="00DC4AD9"/>
    <w:rsid w:val="00DC4B26"/>
    <w:rsid w:val="00DC4DA6"/>
    <w:rsid w:val="00DC4E7E"/>
    <w:rsid w:val="00DC51A6"/>
    <w:rsid w:val="00DC55CB"/>
    <w:rsid w:val="00DC5B88"/>
    <w:rsid w:val="00DC5E8E"/>
    <w:rsid w:val="00DC5F84"/>
    <w:rsid w:val="00DC5FD9"/>
    <w:rsid w:val="00DC6234"/>
    <w:rsid w:val="00DC6334"/>
    <w:rsid w:val="00DC6743"/>
    <w:rsid w:val="00DC67E1"/>
    <w:rsid w:val="00DC6CA7"/>
    <w:rsid w:val="00DC6CF4"/>
    <w:rsid w:val="00DC733F"/>
    <w:rsid w:val="00DC73EF"/>
    <w:rsid w:val="00DC7418"/>
    <w:rsid w:val="00DC7A31"/>
    <w:rsid w:val="00DC7BF3"/>
    <w:rsid w:val="00DC7DB3"/>
    <w:rsid w:val="00DC7F84"/>
    <w:rsid w:val="00DD00EB"/>
    <w:rsid w:val="00DD0375"/>
    <w:rsid w:val="00DD06A6"/>
    <w:rsid w:val="00DD0704"/>
    <w:rsid w:val="00DD0CCF"/>
    <w:rsid w:val="00DD213F"/>
    <w:rsid w:val="00DD2550"/>
    <w:rsid w:val="00DD281C"/>
    <w:rsid w:val="00DD2BD6"/>
    <w:rsid w:val="00DD2C03"/>
    <w:rsid w:val="00DD302C"/>
    <w:rsid w:val="00DD32B9"/>
    <w:rsid w:val="00DD3AB5"/>
    <w:rsid w:val="00DD3ACA"/>
    <w:rsid w:val="00DD3BCF"/>
    <w:rsid w:val="00DD3D40"/>
    <w:rsid w:val="00DD43B8"/>
    <w:rsid w:val="00DD4484"/>
    <w:rsid w:val="00DD4695"/>
    <w:rsid w:val="00DD4964"/>
    <w:rsid w:val="00DD4BD3"/>
    <w:rsid w:val="00DD6406"/>
    <w:rsid w:val="00DD6864"/>
    <w:rsid w:val="00DD6A65"/>
    <w:rsid w:val="00DD6D0B"/>
    <w:rsid w:val="00DD7115"/>
    <w:rsid w:val="00DD75D5"/>
    <w:rsid w:val="00DE0209"/>
    <w:rsid w:val="00DE0576"/>
    <w:rsid w:val="00DE071D"/>
    <w:rsid w:val="00DE0C63"/>
    <w:rsid w:val="00DE14B2"/>
    <w:rsid w:val="00DE194A"/>
    <w:rsid w:val="00DE1A97"/>
    <w:rsid w:val="00DE221D"/>
    <w:rsid w:val="00DE28D1"/>
    <w:rsid w:val="00DE2B55"/>
    <w:rsid w:val="00DE33C3"/>
    <w:rsid w:val="00DE358F"/>
    <w:rsid w:val="00DE378B"/>
    <w:rsid w:val="00DE37E4"/>
    <w:rsid w:val="00DE3E54"/>
    <w:rsid w:val="00DE419B"/>
    <w:rsid w:val="00DE42C0"/>
    <w:rsid w:val="00DE42F1"/>
    <w:rsid w:val="00DE462E"/>
    <w:rsid w:val="00DE4711"/>
    <w:rsid w:val="00DE5DAC"/>
    <w:rsid w:val="00DE5E0B"/>
    <w:rsid w:val="00DE5F4F"/>
    <w:rsid w:val="00DE6C9E"/>
    <w:rsid w:val="00DE6E11"/>
    <w:rsid w:val="00DE72A0"/>
    <w:rsid w:val="00DE748E"/>
    <w:rsid w:val="00DE77BD"/>
    <w:rsid w:val="00DE7AB6"/>
    <w:rsid w:val="00DE7C41"/>
    <w:rsid w:val="00DE7E0F"/>
    <w:rsid w:val="00DE7E2A"/>
    <w:rsid w:val="00DE7E76"/>
    <w:rsid w:val="00DF000C"/>
    <w:rsid w:val="00DF0045"/>
    <w:rsid w:val="00DF0145"/>
    <w:rsid w:val="00DF02FC"/>
    <w:rsid w:val="00DF0427"/>
    <w:rsid w:val="00DF087F"/>
    <w:rsid w:val="00DF14CE"/>
    <w:rsid w:val="00DF1B01"/>
    <w:rsid w:val="00DF2282"/>
    <w:rsid w:val="00DF2641"/>
    <w:rsid w:val="00DF29F8"/>
    <w:rsid w:val="00DF36EE"/>
    <w:rsid w:val="00DF472D"/>
    <w:rsid w:val="00DF4830"/>
    <w:rsid w:val="00DF4B24"/>
    <w:rsid w:val="00DF4BFF"/>
    <w:rsid w:val="00DF5695"/>
    <w:rsid w:val="00DF58A6"/>
    <w:rsid w:val="00DF667B"/>
    <w:rsid w:val="00DF6737"/>
    <w:rsid w:val="00DF7037"/>
    <w:rsid w:val="00DF71F5"/>
    <w:rsid w:val="00DF72FB"/>
    <w:rsid w:val="00DF7D37"/>
    <w:rsid w:val="00E00269"/>
    <w:rsid w:val="00E0142B"/>
    <w:rsid w:val="00E01562"/>
    <w:rsid w:val="00E01889"/>
    <w:rsid w:val="00E02050"/>
    <w:rsid w:val="00E02079"/>
    <w:rsid w:val="00E02153"/>
    <w:rsid w:val="00E025D5"/>
    <w:rsid w:val="00E036A1"/>
    <w:rsid w:val="00E03FF3"/>
    <w:rsid w:val="00E04018"/>
    <w:rsid w:val="00E04161"/>
    <w:rsid w:val="00E0420D"/>
    <w:rsid w:val="00E04775"/>
    <w:rsid w:val="00E04C26"/>
    <w:rsid w:val="00E0561F"/>
    <w:rsid w:val="00E0579E"/>
    <w:rsid w:val="00E05878"/>
    <w:rsid w:val="00E0597A"/>
    <w:rsid w:val="00E059AC"/>
    <w:rsid w:val="00E0637E"/>
    <w:rsid w:val="00E06411"/>
    <w:rsid w:val="00E06714"/>
    <w:rsid w:val="00E067A8"/>
    <w:rsid w:val="00E06CF5"/>
    <w:rsid w:val="00E06D8E"/>
    <w:rsid w:val="00E06E28"/>
    <w:rsid w:val="00E07735"/>
    <w:rsid w:val="00E07961"/>
    <w:rsid w:val="00E10B94"/>
    <w:rsid w:val="00E10C60"/>
    <w:rsid w:val="00E10D30"/>
    <w:rsid w:val="00E10E7C"/>
    <w:rsid w:val="00E110E4"/>
    <w:rsid w:val="00E1188F"/>
    <w:rsid w:val="00E11D23"/>
    <w:rsid w:val="00E11F92"/>
    <w:rsid w:val="00E121DC"/>
    <w:rsid w:val="00E12416"/>
    <w:rsid w:val="00E1275D"/>
    <w:rsid w:val="00E128EF"/>
    <w:rsid w:val="00E12BE1"/>
    <w:rsid w:val="00E12C69"/>
    <w:rsid w:val="00E12F78"/>
    <w:rsid w:val="00E14179"/>
    <w:rsid w:val="00E1487E"/>
    <w:rsid w:val="00E14D35"/>
    <w:rsid w:val="00E14E86"/>
    <w:rsid w:val="00E15600"/>
    <w:rsid w:val="00E1561F"/>
    <w:rsid w:val="00E15672"/>
    <w:rsid w:val="00E1569B"/>
    <w:rsid w:val="00E15C76"/>
    <w:rsid w:val="00E161B3"/>
    <w:rsid w:val="00E16714"/>
    <w:rsid w:val="00E16967"/>
    <w:rsid w:val="00E169CD"/>
    <w:rsid w:val="00E16C1C"/>
    <w:rsid w:val="00E170D3"/>
    <w:rsid w:val="00E1735E"/>
    <w:rsid w:val="00E179C6"/>
    <w:rsid w:val="00E179FB"/>
    <w:rsid w:val="00E17A62"/>
    <w:rsid w:val="00E17B7C"/>
    <w:rsid w:val="00E20041"/>
    <w:rsid w:val="00E20063"/>
    <w:rsid w:val="00E201AE"/>
    <w:rsid w:val="00E20432"/>
    <w:rsid w:val="00E20BBE"/>
    <w:rsid w:val="00E20BD3"/>
    <w:rsid w:val="00E20BDB"/>
    <w:rsid w:val="00E21289"/>
    <w:rsid w:val="00E2151A"/>
    <w:rsid w:val="00E218DA"/>
    <w:rsid w:val="00E21BB1"/>
    <w:rsid w:val="00E21E0A"/>
    <w:rsid w:val="00E21E21"/>
    <w:rsid w:val="00E22177"/>
    <w:rsid w:val="00E22EFE"/>
    <w:rsid w:val="00E23400"/>
    <w:rsid w:val="00E23428"/>
    <w:rsid w:val="00E23ABF"/>
    <w:rsid w:val="00E2436F"/>
    <w:rsid w:val="00E24A98"/>
    <w:rsid w:val="00E24CFC"/>
    <w:rsid w:val="00E24DA9"/>
    <w:rsid w:val="00E25C00"/>
    <w:rsid w:val="00E25F90"/>
    <w:rsid w:val="00E25FCE"/>
    <w:rsid w:val="00E2607D"/>
    <w:rsid w:val="00E265E5"/>
    <w:rsid w:val="00E26A7E"/>
    <w:rsid w:val="00E26BC4"/>
    <w:rsid w:val="00E27460"/>
    <w:rsid w:val="00E27491"/>
    <w:rsid w:val="00E2772E"/>
    <w:rsid w:val="00E30036"/>
    <w:rsid w:val="00E30F4D"/>
    <w:rsid w:val="00E3131E"/>
    <w:rsid w:val="00E3157B"/>
    <w:rsid w:val="00E318E6"/>
    <w:rsid w:val="00E31D4E"/>
    <w:rsid w:val="00E31DEC"/>
    <w:rsid w:val="00E32112"/>
    <w:rsid w:val="00E32387"/>
    <w:rsid w:val="00E3287F"/>
    <w:rsid w:val="00E3291A"/>
    <w:rsid w:val="00E32939"/>
    <w:rsid w:val="00E32E72"/>
    <w:rsid w:val="00E33109"/>
    <w:rsid w:val="00E3399E"/>
    <w:rsid w:val="00E33EA7"/>
    <w:rsid w:val="00E33FF1"/>
    <w:rsid w:val="00E34483"/>
    <w:rsid w:val="00E345F7"/>
    <w:rsid w:val="00E35280"/>
    <w:rsid w:val="00E3539D"/>
    <w:rsid w:val="00E3577D"/>
    <w:rsid w:val="00E359B9"/>
    <w:rsid w:val="00E36023"/>
    <w:rsid w:val="00E363EC"/>
    <w:rsid w:val="00E3722E"/>
    <w:rsid w:val="00E37345"/>
    <w:rsid w:val="00E377A4"/>
    <w:rsid w:val="00E37D4D"/>
    <w:rsid w:val="00E37F8D"/>
    <w:rsid w:val="00E401D4"/>
    <w:rsid w:val="00E402EF"/>
    <w:rsid w:val="00E40496"/>
    <w:rsid w:val="00E40F28"/>
    <w:rsid w:val="00E41BFC"/>
    <w:rsid w:val="00E423DA"/>
    <w:rsid w:val="00E424C6"/>
    <w:rsid w:val="00E42587"/>
    <w:rsid w:val="00E42691"/>
    <w:rsid w:val="00E432B3"/>
    <w:rsid w:val="00E43318"/>
    <w:rsid w:val="00E43395"/>
    <w:rsid w:val="00E433BB"/>
    <w:rsid w:val="00E43B42"/>
    <w:rsid w:val="00E43EF5"/>
    <w:rsid w:val="00E441F3"/>
    <w:rsid w:val="00E4471C"/>
    <w:rsid w:val="00E44808"/>
    <w:rsid w:val="00E44ACA"/>
    <w:rsid w:val="00E455DF"/>
    <w:rsid w:val="00E457E3"/>
    <w:rsid w:val="00E459FA"/>
    <w:rsid w:val="00E45CD9"/>
    <w:rsid w:val="00E46A3A"/>
    <w:rsid w:val="00E476C8"/>
    <w:rsid w:val="00E47A01"/>
    <w:rsid w:val="00E47F12"/>
    <w:rsid w:val="00E5109F"/>
    <w:rsid w:val="00E51175"/>
    <w:rsid w:val="00E51AFF"/>
    <w:rsid w:val="00E51E7C"/>
    <w:rsid w:val="00E51FAD"/>
    <w:rsid w:val="00E5292A"/>
    <w:rsid w:val="00E52BFA"/>
    <w:rsid w:val="00E53124"/>
    <w:rsid w:val="00E531A1"/>
    <w:rsid w:val="00E53CB5"/>
    <w:rsid w:val="00E53E88"/>
    <w:rsid w:val="00E54012"/>
    <w:rsid w:val="00E54187"/>
    <w:rsid w:val="00E54977"/>
    <w:rsid w:val="00E54EB0"/>
    <w:rsid w:val="00E559F4"/>
    <w:rsid w:val="00E55D1F"/>
    <w:rsid w:val="00E55EA9"/>
    <w:rsid w:val="00E55F46"/>
    <w:rsid w:val="00E562B3"/>
    <w:rsid w:val="00E567FE"/>
    <w:rsid w:val="00E56967"/>
    <w:rsid w:val="00E56AFD"/>
    <w:rsid w:val="00E56CC6"/>
    <w:rsid w:val="00E56F5A"/>
    <w:rsid w:val="00E57374"/>
    <w:rsid w:val="00E579B9"/>
    <w:rsid w:val="00E57B06"/>
    <w:rsid w:val="00E60314"/>
    <w:rsid w:val="00E6079E"/>
    <w:rsid w:val="00E60817"/>
    <w:rsid w:val="00E60AD9"/>
    <w:rsid w:val="00E61958"/>
    <w:rsid w:val="00E61A4B"/>
    <w:rsid w:val="00E61E6F"/>
    <w:rsid w:val="00E6210C"/>
    <w:rsid w:val="00E62321"/>
    <w:rsid w:val="00E623C0"/>
    <w:rsid w:val="00E630F8"/>
    <w:rsid w:val="00E63B54"/>
    <w:rsid w:val="00E63BD8"/>
    <w:rsid w:val="00E63BE6"/>
    <w:rsid w:val="00E63DFD"/>
    <w:rsid w:val="00E644EA"/>
    <w:rsid w:val="00E64785"/>
    <w:rsid w:val="00E65F09"/>
    <w:rsid w:val="00E66091"/>
    <w:rsid w:val="00E6641B"/>
    <w:rsid w:val="00E674C6"/>
    <w:rsid w:val="00E705E1"/>
    <w:rsid w:val="00E705F9"/>
    <w:rsid w:val="00E707EC"/>
    <w:rsid w:val="00E70D34"/>
    <w:rsid w:val="00E70DC3"/>
    <w:rsid w:val="00E70E01"/>
    <w:rsid w:val="00E7156E"/>
    <w:rsid w:val="00E717B8"/>
    <w:rsid w:val="00E718E5"/>
    <w:rsid w:val="00E71A71"/>
    <w:rsid w:val="00E71B2C"/>
    <w:rsid w:val="00E71BF4"/>
    <w:rsid w:val="00E7216A"/>
    <w:rsid w:val="00E7242B"/>
    <w:rsid w:val="00E72B50"/>
    <w:rsid w:val="00E72F0E"/>
    <w:rsid w:val="00E730D9"/>
    <w:rsid w:val="00E7355C"/>
    <w:rsid w:val="00E73DDB"/>
    <w:rsid w:val="00E7423A"/>
    <w:rsid w:val="00E74ADE"/>
    <w:rsid w:val="00E75801"/>
    <w:rsid w:val="00E758AB"/>
    <w:rsid w:val="00E75A6C"/>
    <w:rsid w:val="00E75DE6"/>
    <w:rsid w:val="00E7600D"/>
    <w:rsid w:val="00E76CD2"/>
    <w:rsid w:val="00E77493"/>
    <w:rsid w:val="00E77579"/>
    <w:rsid w:val="00E77E11"/>
    <w:rsid w:val="00E80895"/>
    <w:rsid w:val="00E80DBA"/>
    <w:rsid w:val="00E81072"/>
    <w:rsid w:val="00E811B5"/>
    <w:rsid w:val="00E813F4"/>
    <w:rsid w:val="00E82332"/>
    <w:rsid w:val="00E823FF"/>
    <w:rsid w:val="00E837C1"/>
    <w:rsid w:val="00E83820"/>
    <w:rsid w:val="00E8383B"/>
    <w:rsid w:val="00E838B4"/>
    <w:rsid w:val="00E83C7B"/>
    <w:rsid w:val="00E83F10"/>
    <w:rsid w:val="00E84EA8"/>
    <w:rsid w:val="00E85240"/>
    <w:rsid w:val="00E85561"/>
    <w:rsid w:val="00E85E55"/>
    <w:rsid w:val="00E86210"/>
    <w:rsid w:val="00E86435"/>
    <w:rsid w:val="00E86465"/>
    <w:rsid w:val="00E868EF"/>
    <w:rsid w:val="00E8707A"/>
    <w:rsid w:val="00E8798D"/>
    <w:rsid w:val="00E87EDB"/>
    <w:rsid w:val="00E90135"/>
    <w:rsid w:val="00E902C9"/>
    <w:rsid w:val="00E90857"/>
    <w:rsid w:val="00E90E62"/>
    <w:rsid w:val="00E91A91"/>
    <w:rsid w:val="00E920EB"/>
    <w:rsid w:val="00E9298E"/>
    <w:rsid w:val="00E92BC7"/>
    <w:rsid w:val="00E92EF0"/>
    <w:rsid w:val="00E92F77"/>
    <w:rsid w:val="00E9318D"/>
    <w:rsid w:val="00E93404"/>
    <w:rsid w:val="00E9351E"/>
    <w:rsid w:val="00E9368D"/>
    <w:rsid w:val="00E937B0"/>
    <w:rsid w:val="00E93D8D"/>
    <w:rsid w:val="00E93F4B"/>
    <w:rsid w:val="00E941E3"/>
    <w:rsid w:val="00E94574"/>
    <w:rsid w:val="00E94C43"/>
    <w:rsid w:val="00E9520A"/>
    <w:rsid w:val="00E9525F"/>
    <w:rsid w:val="00E95813"/>
    <w:rsid w:val="00E95947"/>
    <w:rsid w:val="00E95E7C"/>
    <w:rsid w:val="00E96A21"/>
    <w:rsid w:val="00E96C47"/>
    <w:rsid w:val="00E96F01"/>
    <w:rsid w:val="00E96FA0"/>
    <w:rsid w:val="00E97244"/>
    <w:rsid w:val="00E97474"/>
    <w:rsid w:val="00E9756F"/>
    <w:rsid w:val="00E97662"/>
    <w:rsid w:val="00E97922"/>
    <w:rsid w:val="00E97A6E"/>
    <w:rsid w:val="00EA0311"/>
    <w:rsid w:val="00EA0686"/>
    <w:rsid w:val="00EA06E3"/>
    <w:rsid w:val="00EA0835"/>
    <w:rsid w:val="00EA0F6A"/>
    <w:rsid w:val="00EA11D4"/>
    <w:rsid w:val="00EA1495"/>
    <w:rsid w:val="00EA1F0A"/>
    <w:rsid w:val="00EA22D7"/>
    <w:rsid w:val="00EA23E3"/>
    <w:rsid w:val="00EA32D7"/>
    <w:rsid w:val="00EA353B"/>
    <w:rsid w:val="00EA35D1"/>
    <w:rsid w:val="00EA3A30"/>
    <w:rsid w:val="00EA3DC9"/>
    <w:rsid w:val="00EA4AA9"/>
    <w:rsid w:val="00EA5060"/>
    <w:rsid w:val="00EA5513"/>
    <w:rsid w:val="00EA55DC"/>
    <w:rsid w:val="00EA5D8F"/>
    <w:rsid w:val="00EA5DF2"/>
    <w:rsid w:val="00EA6F70"/>
    <w:rsid w:val="00EA72D7"/>
    <w:rsid w:val="00EA7479"/>
    <w:rsid w:val="00EA755C"/>
    <w:rsid w:val="00EA7651"/>
    <w:rsid w:val="00EA7884"/>
    <w:rsid w:val="00EA7EA4"/>
    <w:rsid w:val="00EB08F5"/>
    <w:rsid w:val="00EB09A3"/>
    <w:rsid w:val="00EB0E2C"/>
    <w:rsid w:val="00EB0EF0"/>
    <w:rsid w:val="00EB1192"/>
    <w:rsid w:val="00EB1335"/>
    <w:rsid w:val="00EB177D"/>
    <w:rsid w:val="00EB1793"/>
    <w:rsid w:val="00EB1E2F"/>
    <w:rsid w:val="00EB23AC"/>
    <w:rsid w:val="00EB24DF"/>
    <w:rsid w:val="00EB27E0"/>
    <w:rsid w:val="00EB2954"/>
    <w:rsid w:val="00EB2968"/>
    <w:rsid w:val="00EB3596"/>
    <w:rsid w:val="00EB3710"/>
    <w:rsid w:val="00EB3852"/>
    <w:rsid w:val="00EB3CD8"/>
    <w:rsid w:val="00EB4064"/>
    <w:rsid w:val="00EB4452"/>
    <w:rsid w:val="00EB460F"/>
    <w:rsid w:val="00EB4742"/>
    <w:rsid w:val="00EB4920"/>
    <w:rsid w:val="00EB4E10"/>
    <w:rsid w:val="00EB5253"/>
    <w:rsid w:val="00EB54B5"/>
    <w:rsid w:val="00EB5C2C"/>
    <w:rsid w:val="00EB63F9"/>
    <w:rsid w:val="00EB6978"/>
    <w:rsid w:val="00EB6A58"/>
    <w:rsid w:val="00EB727A"/>
    <w:rsid w:val="00EB734B"/>
    <w:rsid w:val="00EB7B09"/>
    <w:rsid w:val="00EB7CC5"/>
    <w:rsid w:val="00EB7F40"/>
    <w:rsid w:val="00EB7FC2"/>
    <w:rsid w:val="00EC0249"/>
    <w:rsid w:val="00EC0289"/>
    <w:rsid w:val="00EC0B4A"/>
    <w:rsid w:val="00EC0E15"/>
    <w:rsid w:val="00EC10E7"/>
    <w:rsid w:val="00EC1305"/>
    <w:rsid w:val="00EC15D5"/>
    <w:rsid w:val="00EC1D53"/>
    <w:rsid w:val="00EC1DE0"/>
    <w:rsid w:val="00EC1FA8"/>
    <w:rsid w:val="00EC2304"/>
    <w:rsid w:val="00EC2936"/>
    <w:rsid w:val="00EC2AFB"/>
    <w:rsid w:val="00EC2ED5"/>
    <w:rsid w:val="00EC327F"/>
    <w:rsid w:val="00EC3454"/>
    <w:rsid w:val="00EC3D6E"/>
    <w:rsid w:val="00EC3F3D"/>
    <w:rsid w:val="00EC4163"/>
    <w:rsid w:val="00EC42CA"/>
    <w:rsid w:val="00EC45DA"/>
    <w:rsid w:val="00EC482B"/>
    <w:rsid w:val="00EC4AE3"/>
    <w:rsid w:val="00EC4E41"/>
    <w:rsid w:val="00EC5DAC"/>
    <w:rsid w:val="00EC604A"/>
    <w:rsid w:val="00EC6635"/>
    <w:rsid w:val="00EC6A71"/>
    <w:rsid w:val="00EC6CFA"/>
    <w:rsid w:val="00EC746D"/>
    <w:rsid w:val="00EC7770"/>
    <w:rsid w:val="00EC7890"/>
    <w:rsid w:val="00EC7B38"/>
    <w:rsid w:val="00EC7F7D"/>
    <w:rsid w:val="00ED0E4F"/>
    <w:rsid w:val="00ED13D4"/>
    <w:rsid w:val="00ED1CFA"/>
    <w:rsid w:val="00ED20CD"/>
    <w:rsid w:val="00ED2380"/>
    <w:rsid w:val="00ED27E4"/>
    <w:rsid w:val="00ED289F"/>
    <w:rsid w:val="00ED2AFD"/>
    <w:rsid w:val="00ED2C8D"/>
    <w:rsid w:val="00ED2E7B"/>
    <w:rsid w:val="00ED2F8E"/>
    <w:rsid w:val="00ED303C"/>
    <w:rsid w:val="00ED3232"/>
    <w:rsid w:val="00ED3823"/>
    <w:rsid w:val="00ED3DC3"/>
    <w:rsid w:val="00ED4073"/>
    <w:rsid w:val="00ED46F5"/>
    <w:rsid w:val="00ED5427"/>
    <w:rsid w:val="00ED55F4"/>
    <w:rsid w:val="00ED58C2"/>
    <w:rsid w:val="00ED5A07"/>
    <w:rsid w:val="00ED5A1D"/>
    <w:rsid w:val="00ED5DAA"/>
    <w:rsid w:val="00ED6320"/>
    <w:rsid w:val="00ED6732"/>
    <w:rsid w:val="00ED681F"/>
    <w:rsid w:val="00ED68C7"/>
    <w:rsid w:val="00ED70D3"/>
    <w:rsid w:val="00ED7394"/>
    <w:rsid w:val="00ED7807"/>
    <w:rsid w:val="00EE0434"/>
    <w:rsid w:val="00EE09A6"/>
    <w:rsid w:val="00EE0A87"/>
    <w:rsid w:val="00EE0E00"/>
    <w:rsid w:val="00EE12EB"/>
    <w:rsid w:val="00EE1319"/>
    <w:rsid w:val="00EE1711"/>
    <w:rsid w:val="00EE1E16"/>
    <w:rsid w:val="00EE23E6"/>
    <w:rsid w:val="00EE244B"/>
    <w:rsid w:val="00EE2525"/>
    <w:rsid w:val="00EE2CB2"/>
    <w:rsid w:val="00EE2CDA"/>
    <w:rsid w:val="00EE2D53"/>
    <w:rsid w:val="00EE3157"/>
    <w:rsid w:val="00EE3239"/>
    <w:rsid w:val="00EE3B4D"/>
    <w:rsid w:val="00EE40E4"/>
    <w:rsid w:val="00EE43C1"/>
    <w:rsid w:val="00EE4783"/>
    <w:rsid w:val="00EE4D55"/>
    <w:rsid w:val="00EE5862"/>
    <w:rsid w:val="00EE5EB1"/>
    <w:rsid w:val="00EE64DD"/>
    <w:rsid w:val="00EE650D"/>
    <w:rsid w:val="00EE6E0C"/>
    <w:rsid w:val="00EE70C6"/>
    <w:rsid w:val="00EE7569"/>
    <w:rsid w:val="00EE7969"/>
    <w:rsid w:val="00EE7980"/>
    <w:rsid w:val="00EE7A7C"/>
    <w:rsid w:val="00EF085E"/>
    <w:rsid w:val="00EF19A0"/>
    <w:rsid w:val="00EF1A7F"/>
    <w:rsid w:val="00EF2715"/>
    <w:rsid w:val="00EF2EC8"/>
    <w:rsid w:val="00EF3CEF"/>
    <w:rsid w:val="00EF4295"/>
    <w:rsid w:val="00EF4298"/>
    <w:rsid w:val="00EF4299"/>
    <w:rsid w:val="00EF479C"/>
    <w:rsid w:val="00EF49B8"/>
    <w:rsid w:val="00EF4B3C"/>
    <w:rsid w:val="00EF4DAE"/>
    <w:rsid w:val="00EF4F0C"/>
    <w:rsid w:val="00EF547F"/>
    <w:rsid w:val="00EF55BC"/>
    <w:rsid w:val="00EF59A2"/>
    <w:rsid w:val="00EF5ADD"/>
    <w:rsid w:val="00EF5C0D"/>
    <w:rsid w:val="00EF5D32"/>
    <w:rsid w:val="00EF5D82"/>
    <w:rsid w:val="00EF6324"/>
    <w:rsid w:val="00EF6364"/>
    <w:rsid w:val="00EF6571"/>
    <w:rsid w:val="00EF65D0"/>
    <w:rsid w:val="00EF6629"/>
    <w:rsid w:val="00EF6BC7"/>
    <w:rsid w:val="00EF733F"/>
    <w:rsid w:val="00EF7619"/>
    <w:rsid w:val="00EF7767"/>
    <w:rsid w:val="00EF7FE6"/>
    <w:rsid w:val="00F0039C"/>
    <w:rsid w:val="00F00B6D"/>
    <w:rsid w:val="00F0133D"/>
    <w:rsid w:val="00F01825"/>
    <w:rsid w:val="00F01A10"/>
    <w:rsid w:val="00F0266F"/>
    <w:rsid w:val="00F028A3"/>
    <w:rsid w:val="00F02C19"/>
    <w:rsid w:val="00F03046"/>
    <w:rsid w:val="00F03799"/>
    <w:rsid w:val="00F03AA3"/>
    <w:rsid w:val="00F03E6C"/>
    <w:rsid w:val="00F03E71"/>
    <w:rsid w:val="00F04158"/>
    <w:rsid w:val="00F049A7"/>
    <w:rsid w:val="00F04C78"/>
    <w:rsid w:val="00F05563"/>
    <w:rsid w:val="00F0589E"/>
    <w:rsid w:val="00F05FD2"/>
    <w:rsid w:val="00F0610B"/>
    <w:rsid w:val="00F06B92"/>
    <w:rsid w:val="00F06C09"/>
    <w:rsid w:val="00F06C22"/>
    <w:rsid w:val="00F06D02"/>
    <w:rsid w:val="00F06D1D"/>
    <w:rsid w:val="00F07041"/>
    <w:rsid w:val="00F07379"/>
    <w:rsid w:val="00F0789D"/>
    <w:rsid w:val="00F1056D"/>
    <w:rsid w:val="00F109F8"/>
    <w:rsid w:val="00F109FD"/>
    <w:rsid w:val="00F10D48"/>
    <w:rsid w:val="00F11054"/>
    <w:rsid w:val="00F11088"/>
    <w:rsid w:val="00F110B9"/>
    <w:rsid w:val="00F11307"/>
    <w:rsid w:val="00F11A1B"/>
    <w:rsid w:val="00F11B84"/>
    <w:rsid w:val="00F11F50"/>
    <w:rsid w:val="00F12D88"/>
    <w:rsid w:val="00F14793"/>
    <w:rsid w:val="00F1498D"/>
    <w:rsid w:val="00F14C0C"/>
    <w:rsid w:val="00F15269"/>
    <w:rsid w:val="00F15C27"/>
    <w:rsid w:val="00F15EE1"/>
    <w:rsid w:val="00F16746"/>
    <w:rsid w:val="00F16769"/>
    <w:rsid w:val="00F1701F"/>
    <w:rsid w:val="00F17625"/>
    <w:rsid w:val="00F20812"/>
    <w:rsid w:val="00F208DF"/>
    <w:rsid w:val="00F20930"/>
    <w:rsid w:val="00F20D9A"/>
    <w:rsid w:val="00F21214"/>
    <w:rsid w:val="00F2141F"/>
    <w:rsid w:val="00F21424"/>
    <w:rsid w:val="00F2187A"/>
    <w:rsid w:val="00F21CD6"/>
    <w:rsid w:val="00F2223A"/>
    <w:rsid w:val="00F228F7"/>
    <w:rsid w:val="00F22E6B"/>
    <w:rsid w:val="00F233E0"/>
    <w:rsid w:val="00F23729"/>
    <w:rsid w:val="00F2397F"/>
    <w:rsid w:val="00F23B4C"/>
    <w:rsid w:val="00F23C17"/>
    <w:rsid w:val="00F24161"/>
    <w:rsid w:val="00F2467E"/>
    <w:rsid w:val="00F24CD3"/>
    <w:rsid w:val="00F24DC9"/>
    <w:rsid w:val="00F24ED6"/>
    <w:rsid w:val="00F254B5"/>
    <w:rsid w:val="00F25679"/>
    <w:rsid w:val="00F259BF"/>
    <w:rsid w:val="00F25F60"/>
    <w:rsid w:val="00F26268"/>
    <w:rsid w:val="00F27701"/>
    <w:rsid w:val="00F27833"/>
    <w:rsid w:val="00F27A36"/>
    <w:rsid w:val="00F27BE7"/>
    <w:rsid w:val="00F27F53"/>
    <w:rsid w:val="00F3016E"/>
    <w:rsid w:val="00F3038E"/>
    <w:rsid w:val="00F303C9"/>
    <w:rsid w:val="00F309AA"/>
    <w:rsid w:val="00F30C7D"/>
    <w:rsid w:val="00F32254"/>
    <w:rsid w:val="00F3245F"/>
    <w:rsid w:val="00F328B4"/>
    <w:rsid w:val="00F32D13"/>
    <w:rsid w:val="00F336DA"/>
    <w:rsid w:val="00F3388E"/>
    <w:rsid w:val="00F338D6"/>
    <w:rsid w:val="00F339E9"/>
    <w:rsid w:val="00F344A2"/>
    <w:rsid w:val="00F34D53"/>
    <w:rsid w:val="00F350A5"/>
    <w:rsid w:val="00F3516F"/>
    <w:rsid w:val="00F35989"/>
    <w:rsid w:val="00F367AD"/>
    <w:rsid w:val="00F37927"/>
    <w:rsid w:val="00F37FFA"/>
    <w:rsid w:val="00F40DC7"/>
    <w:rsid w:val="00F4127D"/>
    <w:rsid w:val="00F413A3"/>
    <w:rsid w:val="00F416D4"/>
    <w:rsid w:val="00F41C78"/>
    <w:rsid w:val="00F4201B"/>
    <w:rsid w:val="00F42114"/>
    <w:rsid w:val="00F42491"/>
    <w:rsid w:val="00F436AB"/>
    <w:rsid w:val="00F43A39"/>
    <w:rsid w:val="00F43B13"/>
    <w:rsid w:val="00F43C5B"/>
    <w:rsid w:val="00F440DF"/>
    <w:rsid w:val="00F448C1"/>
    <w:rsid w:val="00F44C76"/>
    <w:rsid w:val="00F45395"/>
    <w:rsid w:val="00F45CAA"/>
    <w:rsid w:val="00F469B3"/>
    <w:rsid w:val="00F46A56"/>
    <w:rsid w:val="00F46BF5"/>
    <w:rsid w:val="00F46F6E"/>
    <w:rsid w:val="00F47223"/>
    <w:rsid w:val="00F47881"/>
    <w:rsid w:val="00F500D1"/>
    <w:rsid w:val="00F5011B"/>
    <w:rsid w:val="00F50245"/>
    <w:rsid w:val="00F503AF"/>
    <w:rsid w:val="00F50470"/>
    <w:rsid w:val="00F505C1"/>
    <w:rsid w:val="00F5097A"/>
    <w:rsid w:val="00F50C88"/>
    <w:rsid w:val="00F50D43"/>
    <w:rsid w:val="00F52523"/>
    <w:rsid w:val="00F525BB"/>
    <w:rsid w:val="00F52ACA"/>
    <w:rsid w:val="00F52D32"/>
    <w:rsid w:val="00F52E4C"/>
    <w:rsid w:val="00F537A0"/>
    <w:rsid w:val="00F53AF2"/>
    <w:rsid w:val="00F5480B"/>
    <w:rsid w:val="00F54B41"/>
    <w:rsid w:val="00F55241"/>
    <w:rsid w:val="00F55AF8"/>
    <w:rsid w:val="00F5605E"/>
    <w:rsid w:val="00F560B0"/>
    <w:rsid w:val="00F570F6"/>
    <w:rsid w:val="00F5713B"/>
    <w:rsid w:val="00F579D6"/>
    <w:rsid w:val="00F60059"/>
    <w:rsid w:val="00F602EB"/>
    <w:rsid w:val="00F6052D"/>
    <w:rsid w:val="00F60D54"/>
    <w:rsid w:val="00F60E1A"/>
    <w:rsid w:val="00F614F5"/>
    <w:rsid w:val="00F6156C"/>
    <w:rsid w:val="00F622C0"/>
    <w:rsid w:val="00F627CB"/>
    <w:rsid w:val="00F62802"/>
    <w:rsid w:val="00F6287E"/>
    <w:rsid w:val="00F62BD3"/>
    <w:rsid w:val="00F62D8B"/>
    <w:rsid w:val="00F62F25"/>
    <w:rsid w:val="00F635BC"/>
    <w:rsid w:val="00F636D0"/>
    <w:rsid w:val="00F6391E"/>
    <w:rsid w:val="00F63DFB"/>
    <w:rsid w:val="00F63E0B"/>
    <w:rsid w:val="00F64114"/>
    <w:rsid w:val="00F64137"/>
    <w:rsid w:val="00F64C78"/>
    <w:rsid w:val="00F64FA5"/>
    <w:rsid w:val="00F65C5F"/>
    <w:rsid w:val="00F65F40"/>
    <w:rsid w:val="00F65F6A"/>
    <w:rsid w:val="00F662BE"/>
    <w:rsid w:val="00F66349"/>
    <w:rsid w:val="00F66648"/>
    <w:rsid w:val="00F6668D"/>
    <w:rsid w:val="00F669CD"/>
    <w:rsid w:val="00F66BD4"/>
    <w:rsid w:val="00F673DE"/>
    <w:rsid w:val="00F675A2"/>
    <w:rsid w:val="00F679A3"/>
    <w:rsid w:val="00F7038B"/>
    <w:rsid w:val="00F70849"/>
    <w:rsid w:val="00F70950"/>
    <w:rsid w:val="00F70DC4"/>
    <w:rsid w:val="00F71E12"/>
    <w:rsid w:val="00F72D15"/>
    <w:rsid w:val="00F73000"/>
    <w:rsid w:val="00F73AD9"/>
    <w:rsid w:val="00F73B11"/>
    <w:rsid w:val="00F7466B"/>
    <w:rsid w:val="00F74AF3"/>
    <w:rsid w:val="00F74D6F"/>
    <w:rsid w:val="00F75BAB"/>
    <w:rsid w:val="00F76201"/>
    <w:rsid w:val="00F76A0C"/>
    <w:rsid w:val="00F76A10"/>
    <w:rsid w:val="00F76B45"/>
    <w:rsid w:val="00F76D00"/>
    <w:rsid w:val="00F76FFC"/>
    <w:rsid w:val="00F7728A"/>
    <w:rsid w:val="00F772AE"/>
    <w:rsid w:val="00F802B5"/>
    <w:rsid w:val="00F80AAC"/>
    <w:rsid w:val="00F80EB3"/>
    <w:rsid w:val="00F8131A"/>
    <w:rsid w:val="00F8132D"/>
    <w:rsid w:val="00F8159F"/>
    <w:rsid w:val="00F817AE"/>
    <w:rsid w:val="00F81BB2"/>
    <w:rsid w:val="00F81C70"/>
    <w:rsid w:val="00F81E98"/>
    <w:rsid w:val="00F81F5D"/>
    <w:rsid w:val="00F82437"/>
    <w:rsid w:val="00F826C7"/>
    <w:rsid w:val="00F827C3"/>
    <w:rsid w:val="00F827CF"/>
    <w:rsid w:val="00F82F4E"/>
    <w:rsid w:val="00F83073"/>
    <w:rsid w:val="00F831AA"/>
    <w:rsid w:val="00F834C8"/>
    <w:rsid w:val="00F83549"/>
    <w:rsid w:val="00F83FCD"/>
    <w:rsid w:val="00F843BE"/>
    <w:rsid w:val="00F84B71"/>
    <w:rsid w:val="00F8514D"/>
    <w:rsid w:val="00F85253"/>
    <w:rsid w:val="00F85504"/>
    <w:rsid w:val="00F85708"/>
    <w:rsid w:val="00F85997"/>
    <w:rsid w:val="00F85D8A"/>
    <w:rsid w:val="00F85E5E"/>
    <w:rsid w:val="00F86A08"/>
    <w:rsid w:val="00F86B1C"/>
    <w:rsid w:val="00F86D85"/>
    <w:rsid w:val="00F871DE"/>
    <w:rsid w:val="00F90DAF"/>
    <w:rsid w:val="00F91282"/>
    <w:rsid w:val="00F91963"/>
    <w:rsid w:val="00F91CDB"/>
    <w:rsid w:val="00F91FDD"/>
    <w:rsid w:val="00F9214A"/>
    <w:rsid w:val="00F92337"/>
    <w:rsid w:val="00F92831"/>
    <w:rsid w:val="00F92D1A"/>
    <w:rsid w:val="00F93548"/>
    <w:rsid w:val="00F93932"/>
    <w:rsid w:val="00F93F19"/>
    <w:rsid w:val="00F9457D"/>
    <w:rsid w:val="00F94B11"/>
    <w:rsid w:val="00F95318"/>
    <w:rsid w:val="00F956F4"/>
    <w:rsid w:val="00F95856"/>
    <w:rsid w:val="00F96B70"/>
    <w:rsid w:val="00F96BDF"/>
    <w:rsid w:val="00F96D91"/>
    <w:rsid w:val="00F96E59"/>
    <w:rsid w:val="00F97000"/>
    <w:rsid w:val="00F9712E"/>
    <w:rsid w:val="00F973C2"/>
    <w:rsid w:val="00F9743C"/>
    <w:rsid w:val="00F97718"/>
    <w:rsid w:val="00F97BB3"/>
    <w:rsid w:val="00FA0E9A"/>
    <w:rsid w:val="00FA1860"/>
    <w:rsid w:val="00FA1975"/>
    <w:rsid w:val="00FA2659"/>
    <w:rsid w:val="00FA28AD"/>
    <w:rsid w:val="00FA2B05"/>
    <w:rsid w:val="00FA2C45"/>
    <w:rsid w:val="00FA2CD7"/>
    <w:rsid w:val="00FA337E"/>
    <w:rsid w:val="00FA360F"/>
    <w:rsid w:val="00FA390B"/>
    <w:rsid w:val="00FA4754"/>
    <w:rsid w:val="00FA48BA"/>
    <w:rsid w:val="00FA4B28"/>
    <w:rsid w:val="00FA4D1E"/>
    <w:rsid w:val="00FA4FF5"/>
    <w:rsid w:val="00FA592E"/>
    <w:rsid w:val="00FA5E48"/>
    <w:rsid w:val="00FA6084"/>
    <w:rsid w:val="00FA6239"/>
    <w:rsid w:val="00FA6540"/>
    <w:rsid w:val="00FA676A"/>
    <w:rsid w:val="00FA7119"/>
    <w:rsid w:val="00FA713E"/>
    <w:rsid w:val="00FA7199"/>
    <w:rsid w:val="00FA7ABE"/>
    <w:rsid w:val="00FA7C18"/>
    <w:rsid w:val="00FA7CB9"/>
    <w:rsid w:val="00FA7DD2"/>
    <w:rsid w:val="00FB01AD"/>
    <w:rsid w:val="00FB0F2E"/>
    <w:rsid w:val="00FB12A6"/>
    <w:rsid w:val="00FB145F"/>
    <w:rsid w:val="00FB170C"/>
    <w:rsid w:val="00FB2490"/>
    <w:rsid w:val="00FB274D"/>
    <w:rsid w:val="00FB2CEC"/>
    <w:rsid w:val="00FB2F31"/>
    <w:rsid w:val="00FB30AF"/>
    <w:rsid w:val="00FB3165"/>
    <w:rsid w:val="00FB3371"/>
    <w:rsid w:val="00FB354B"/>
    <w:rsid w:val="00FB3BCB"/>
    <w:rsid w:val="00FB40B2"/>
    <w:rsid w:val="00FB4101"/>
    <w:rsid w:val="00FB4939"/>
    <w:rsid w:val="00FB4E01"/>
    <w:rsid w:val="00FB4F47"/>
    <w:rsid w:val="00FB5487"/>
    <w:rsid w:val="00FB5594"/>
    <w:rsid w:val="00FB6620"/>
    <w:rsid w:val="00FB6B1F"/>
    <w:rsid w:val="00FC035F"/>
    <w:rsid w:val="00FC08CE"/>
    <w:rsid w:val="00FC0A5A"/>
    <w:rsid w:val="00FC1435"/>
    <w:rsid w:val="00FC1483"/>
    <w:rsid w:val="00FC1609"/>
    <w:rsid w:val="00FC189C"/>
    <w:rsid w:val="00FC195E"/>
    <w:rsid w:val="00FC1A83"/>
    <w:rsid w:val="00FC1FD4"/>
    <w:rsid w:val="00FC2144"/>
    <w:rsid w:val="00FC21AB"/>
    <w:rsid w:val="00FC24F1"/>
    <w:rsid w:val="00FC254B"/>
    <w:rsid w:val="00FC2DD8"/>
    <w:rsid w:val="00FC2DF6"/>
    <w:rsid w:val="00FC3102"/>
    <w:rsid w:val="00FC3AD6"/>
    <w:rsid w:val="00FC3EC1"/>
    <w:rsid w:val="00FC44EF"/>
    <w:rsid w:val="00FC48AD"/>
    <w:rsid w:val="00FC4E3F"/>
    <w:rsid w:val="00FC4FDC"/>
    <w:rsid w:val="00FC4FEB"/>
    <w:rsid w:val="00FC5717"/>
    <w:rsid w:val="00FC5AF3"/>
    <w:rsid w:val="00FC5B05"/>
    <w:rsid w:val="00FC5EDC"/>
    <w:rsid w:val="00FC657F"/>
    <w:rsid w:val="00FC6621"/>
    <w:rsid w:val="00FC67F0"/>
    <w:rsid w:val="00FC6944"/>
    <w:rsid w:val="00FC69A9"/>
    <w:rsid w:val="00FC69D7"/>
    <w:rsid w:val="00FC6BE5"/>
    <w:rsid w:val="00FC6D20"/>
    <w:rsid w:val="00FC6F9C"/>
    <w:rsid w:val="00FC7148"/>
    <w:rsid w:val="00FC7234"/>
    <w:rsid w:val="00FC79F9"/>
    <w:rsid w:val="00FC7A83"/>
    <w:rsid w:val="00FC7D1C"/>
    <w:rsid w:val="00FC7F40"/>
    <w:rsid w:val="00FD0518"/>
    <w:rsid w:val="00FD0671"/>
    <w:rsid w:val="00FD075F"/>
    <w:rsid w:val="00FD07A7"/>
    <w:rsid w:val="00FD096D"/>
    <w:rsid w:val="00FD0B17"/>
    <w:rsid w:val="00FD0C07"/>
    <w:rsid w:val="00FD0DBA"/>
    <w:rsid w:val="00FD1295"/>
    <w:rsid w:val="00FD12C7"/>
    <w:rsid w:val="00FD14B6"/>
    <w:rsid w:val="00FD159C"/>
    <w:rsid w:val="00FD15ED"/>
    <w:rsid w:val="00FD1E2E"/>
    <w:rsid w:val="00FD1FAC"/>
    <w:rsid w:val="00FD20DD"/>
    <w:rsid w:val="00FD20F3"/>
    <w:rsid w:val="00FD23F0"/>
    <w:rsid w:val="00FD28DA"/>
    <w:rsid w:val="00FD29C5"/>
    <w:rsid w:val="00FD2EF1"/>
    <w:rsid w:val="00FD335C"/>
    <w:rsid w:val="00FD33B0"/>
    <w:rsid w:val="00FD35C0"/>
    <w:rsid w:val="00FD38A3"/>
    <w:rsid w:val="00FD3C51"/>
    <w:rsid w:val="00FD470A"/>
    <w:rsid w:val="00FD5B8F"/>
    <w:rsid w:val="00FD62A2"/>
    <w:rsid w:val="00FD64FC"/>
    <w:rsid w:val="00FD66F4"/>
    <w:rsid w:val="00FD6C62"/>
    <w:rsid w:val="00FD77D0"/>
    <w:rsid w:val="00FD7BD2"/>
    <w:rsid w:val="00FD7E3E"/>
    <w:rsid w:val="00FD7E57"/>
    <w:rsid w:val="00FE0192"/>
    <w:rsid w:val="00FE0A8B"/>
    <w:rsid w:val="00FE0D9E"/>
    <w:rsid w:val="00FE10D0"/>
    <w:rsid w:val="00FE15CC"/>
    <w:rsid w:val="00FE1703"/>
    <w:rsid w:val="00FE195C"/>
    <w:rsid w:val="00FE1C02"/>
    <w:rsid w:val="00FE1FB8"/>
    <w:rsid w:val="00FE24A1"/>
    <w:rsid w:val="00FE3059"/>
    <w:rsid w:val="00FE3B82"/>
    <w:rsid w:val="00FE42C4"/>
    <w:rsid w:val="00FE4680"/>
    <w:rsid w:val="00FE4E3D"/>
    <w:rsid w:val="00FE4FD2"/>
    <w:rsid w:val="00FE5937"/>
    <w:rsid w:val="00FE5B45"/>
    <w:rsid w:val="00FE5EBE"/>
    <w:rsid w:val="00FE61B1"/>
    <w:rsid w:val="00FE6303"/>
    <w:rsid w:val="00FE76E5"/>
    <w:rsid w:val="00FE7C9B"/>
    <w:rsid w:val="00FE7E0A"/>
    <w:rsid w:val="00FE7F64"/>
    <w:rsid w:val="00FF0253"/>
    <w:rsid w:val="00FF0315"/>
    <w:rsid w:val="00FF0551"/>
    <w:rsid w:val="00FF0840"/>
    <w:rsid w:val="00FF0A84"/>
    <w:rsid w:val="00FF0C2C"/>
    <w:rsid w:val="00FF0D96"/>
    <w:rsid w:val="00FF123C"/>
    <w:rsid w:val="00FF1A53"/>
    <w:rsid w:val="00FF1BF7"/>
    <w:rsid w:val="00FF261A"/>
    <w:rsid w:val="00FF262B"/>
    <w:rsid w:val="00FF2BF4"/>
    <w:rsid w:val="00FF3324"/>
    <w:rsid w:val="00FF343D"/>
    <w:rsid w:val="00FF3538"/>
    <w:rsid w:val="00FF3A5E"/>
    <w:rsid w:val="00FF4176"/>
    <w:rsid w:val="00FF4581"/>
    <w:rsid w:val="00FF4AD5"/>
    <w:rsid w:val="00FF552A"/>
    <w:rsid w:val="00FF67E8"/>
    <w:rsid w:val="00FF6ED3"/>
    <w:rsid w:val="00FF72E0"/>
    <w:rsid w:val="00FF72E2"/>
    <w:rsid w:val="00FF77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1E051C1"/>
  <w15:docId w15:val="{EDFB169B-0865-4BAA-8A6F-D78BC1529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unhideWhenUsed="1" w:qFormat="1"/>
    <w:lsdException w:name="heading 3" w:uiPriority="0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iPriority="0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iPriority="0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,Standardowy11,Standardowy111,Standardowy1111,Standardowy11111"/>
    <w:qFormat/>
    <w:rsid w:val="00B06825"/>
  </w:style>
  <w:style w:type="paragraph" w:styleId="Nagwek1">
    <w:name w:val="heading 1"/>
    <w:basedOn w:val="Normalny"/>
    <w:next w:val="Normalny"/>
    <w:link w:val="Nagwek1Znak"/>
    <w:uiPriority w:val="99"/>
    <w:qFormat/>
    <w:rsid w:val="005D2AD7"/>
    <w:pPr>
      <w:keepNext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D2AD7"/>
    <w:pPr>
      <w:keepNext/>
      <w:jc w:val="both"/>
      <w:outlineLvl w:val="1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D2AD7"/>
    <w:pPr>
      <w:keepNext/>
      <w:numPr>
        <w:ilvl w:val="12"/>
      </w:numPr>
      <w:jc w:val="both"/>
      <w:outlineLvl w:val="2"/>
    </w:pPr>
    <w:rPr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D2AD7"/>
    <w:pPr>
      <w:keepNext/>
      <w:jc w:val="center"/>
      <w:outlineLvl w:val="3"/>
    </w:pPr>
    <w:rPr>
      <w:b/>
      <w:bCs/>
      <w:color w:val="000000"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D2AD7"/>
    <w:pPr>
      <w:keepNext/>
      <w:spacing w:line="360" w:lineRule="auto"/>
      <w:jc w:val="center"/>
      <w:outlineLvl w:val="4"/>
    </w:pPr>
    <w:rPr>
      <w:rFonts w:ascii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D2AD7"/>
    <w:pPr>
      <w:keepNext/>
      <w:jc w:val="center"/>
      <w:outlineLvl w:val="5"/>
    </w:pPr>
    <w:rPr>
      <w:rFonts w:ascii="Arial" w:hAnsi="Arial" w:cs="Arial"/>
      <w:b/>
      <w:bCs/>
      <w:sz w:val="18"/>
      <w:szCs w:val="1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D2AD7"/>
    <w:pPr>
      <w:keepNext/>
      <w:widowControl w:val="0"/>
      <w:spacing w:before="40" w:after="40"/>
      <w:ind w:left="567"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D2AD7"/>
    <w:pPr>
      <w:numPr>
        <w:ilvl w:val="7"/>
        <w:numId w:val="2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D2AD7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87C03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587C03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locked/>
    <w:rsid w:val="00587C03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587C03"/>
    <w:rPr>
      <w:rFonts w:ascii="Calibri" w:hAnsi="Calibri" w:cs="Calibr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87C03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587C03"/>
    <w:rPr>
      <w:rFonts w:ascii="Calibri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587C03"/>
    <w:rPr>
      <w:rFonts w:ascii="Calibri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587C03"/>
    <w:rPr>
      <w:rFonts w:ascii="Arial" w:hAnsi="Arial" w:cs="Arial"/>
      <w:i/>
      <w:iCs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587C03"/>
    <w:rPr>
      <w:rFonts w:ascii="Arial" w:hAnsi="Arial" w:cs="Arial"/>
      <w:i/>
      <w:iCs/>
      <w:sz w:val="18"/>
      <w:szCs w:val="18"/>
    </w:rPr>
  </w:style>
  <w:style w:type="paragraph" w:styleId="Nagwek">
    <w:name w:val="header"/>
    <w:aliases w:val="Nagłówek strony"/>
    <w:basedOn w:val="Normalny"/>
    <w:link w:val="NagwekZnak1"/>
    <w:rsid w:val="005D2AD7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aliases w:val="Nagłówek strony Znak"/>
    <w:basedOn w:val="Domylnaczcionkaakapitu"/>
    <w:link w:val="Nagwek"/>
    <w:uiPriority w:val="99"/>
    <w:locked/>
    <w:rsid w:val="00FA4D1E"/>
    <w:rPr>
      <w:lang w:val="pl-PL" w:eastAsia="pl-PL"/>
    </w:rPr>
  </w:style>
  <w:style w:type="paragraph" w:styleId="Stopka">
    <w:name w:val="footer"/>
    <w:basedOn w:val="Normalny"/>
    <w:link w:val="StopkaZnak"/>
    <w:uiPriority w:val="99"/>
    <w:rsid w:val="005D2A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87C03"/>
    <w:rPr>
      <w:sz w:val="20"/>
      <w:szCs w:val="20"/>
    </w:rPr>
  </w:style>
  <w:style w:type="character" w:styleId="Numerstrony">
    <w:name w:val="page number"/>
    <w:basedOn w:val="Domylnaczcionkaakapitu"/>
    <w:rsid w:val="005D2AD7"/>
  </w:style>
  <w:style w:type="paragraph" w:customStyle="1" w:styleId="Subhead2">
    <w:name w:val="Subhead 2"/>
    <w:basedOn w:val="Normalny"/>
    <w:rsid w:val="005D2AD7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5D2AD7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  <w:szCs w:val="3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587C03"/>
    <w:rPr>
      <w:sz w:val="16"/>
      <w:szCs w:val="16"/>
    </w:rPr>
  </w:style>
  <w:style w:type="paragraph" w:styleId="Tekstpodstawowy">
    <w:name w:val="Body Text"/>
    <w:aliases w:val="Treść"/>
    <w:basedOn w:val="Normalny"/>
    <w:link w:val="TekstpodstawowyZnak"/>
    <w:rsid w:val="005D2AD7"/>
    <w:pPr>
      <w:ind w:right="-142"/>
      <w:jc w:val="both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aliases w:val="Treść Znak"/>
    <w:basedOn w:val="Domylnaczcionkaakapitu"/>
    <w:link w:val="Tekstpodstawowy"/>
    <w:locked/>
    <w:rsid w:val="005E4E3C"/>
    <w:rPr>
      <w:rFonts w:ascii="Arial" w:hAnsi="Arial" w:cs="Arial"/>
      <w:sz w:val="22"/>
      <w:szCs w:val="22"/>
      <w:lang w:val="pl-PL" w:eastAsia="pl-PL"/>
    </w:rPr>
  </w:style>
  <w:style w:type="paragraph" w:styleId="Tekstpodstawowywcity">
    <w:name w:val="Body Text Indent"/>
    <w:basedOn w:val="Normalny"/>
    <w:link w:val="TekstpodstawowywcityZnak"/>
    <w:rsid w:val="005D2AD7"/>
    <w:pPr>
      <w:ind w:left="284"/>
      <w:jc w:val="both"/>
    </w:pPr>
    <w:rPr>
      <w:sz w:val="28"/>
      <w:szCs w:val="28"/>
    </w:r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5B51B1"/>
    <w:rPr>
      <w:sz w:val="28"/>
      <w:szCs w:val="28"/>
    </w:rPr>
  </w:style>
  <w:style w:type="paragraph" w:styleId="Tekstpodstawowywcity2">
    <w:name w:val="Body Text Indent 2"/>
    <w:basedOn w:val="Normalny"/>
    <w:link w:val="Tekstpodstawowywcity2Znak"/>
    <w:uiPriority w:val="99"/>
    <w:rsid w:val="005D2AD7"/>
    <w:pPr>
      <w:ind w:left="142"/>
      <w:jc w:val="both"/>
    </w:pPr>
    <w:rPr>
      <w:rFonts w:ascii="Arial" w:hAnsi="Arial" w:cs="Arial"/>
      <w:sz w:val="26"/>
      <w:szCs w:val="26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587C03"/>
    <w:rPr>
      <w:sz w:val="20"/>
      <w:szCs w:val="20"/>
    </w:rPr>
  </w:style>
  <w:style w:type="paragraph" w:styleId="Tekstblokowy">
    <w:name w:val="Block Text"/>
    <w:basedOn w:val="Normalny"/>
    <w:uiPriority w:val="99"/>
    <w:rsid w:val="005D2AD7"/>
    <w:pPr>
      <w:ind w:left="709" w:right="283"/>
      <w:jc w:val="both"/>
    </w:pPr>
    <w:rPr>
      <w:b/>
      <w:bCs/>
      <w:sz w:val="28"/>
      <w:szCs w:val="28"/>
    </w:rPr>
  </w:style>
  <w:style w:type="paragraph" w:styleId="Tekstpodstawowywcity3">
    <w:name w:val="Body Text Indent 3"/>
    <w:basedOn w:val="Normalny"/>
    <w:link w:val="Tekstpodstawowywcity3Znak"/>
    <w:uiPriority w:val="99"/>
    <w:rsid w:val="005D2AD7"/>
    <w:pPr>
      <w:ind w:left="284"/>
      <w:jc w:val="both"/>
    </w:pPr>
    <w:rPr>
      <w:rFonts w:ascii="Arial" w:hAnsi="Arial" w:cs="Arial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587C03"/>
    <w:rPr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5D2AD7"/>
    <w:pPr>
      <w:ind w:right="-1"/>
      <w:jc w:val="both"/>
    </w:pPr>
    <w:rPr>
      <w:rFonts w:ascii="Arial" w:hAnsi="Arial" w:cs="Arial"/>
      <w:sz w:val="24"/>
      <w:szCs w:val="24"/>
    </w:rPr>
  </w:style>
  <w:style w:type="paragraph" w:styleId="Tekstpodstawowy2">
    <w:name w:val="Body Text 2"/>
    <w:basedOn w:val="Normalny"/>
    <w:link w:val="Tekstpodstawowy2Znak"/>
    <w:rsid w:val="005D2AD7"/>
    <w:pPr>
      <w:ind w:right="-567"/>
      <w:jc w:val="both"/>
    </w:pPr>
    <w:rPr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locked/>
    <w:rsid w:val="00CF2B3C"/>
    <w:rPr>
      <w:sz w:val="28"/>
      <w:szCs w:val="28"/>
    </w:rPr>
  </w:style>
  <w:style w:type="paragraph" w:styleId="Tytu">
    <w:name w:val="Title"/>
    <w:basedOn w:val="Normalny"/>
    <w:link w:val="TytuZnak"/>
    <w:qFormat/>
    <w:rsid w:val="005D2AD7"/>
    <w:pPr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FA4D1E"/>
    <w:rPr>
      <w:b/>
      <w:bCs/>
      <w:sz w:val="40"/>
      <w:szCs w:val="40"/>
      <w:lang w:val="pl-PL" w:eastAsia="pl-PL"/>
    </w:rPr>
  </w:style>
  <w:style w:type="paragraph" w:customStyle="1" w:styleId="Tekstblokowy1">
    <w:name w:val="Tekst blokowy1"/>
    <w:basedOn w:val="Normalny"/>
    <w:uiPriority w:val="99"/>
    <w:rsid w:val="005D2AD7"/>
    <w:pPr>
      <w:ind w:left="1134" w:right="425"/>
      <w:jc w:val="both"/>
    </w:pPr>
    <w:rPr>
      <w:sz w:val="28"/>
      <w:szCs w:val="28"/>
    </w:rPr>
  </w:style>
  <w:style w:type="paragraph" w:customStyle="1" w:styleId="nagwek10">
    <w:name w:val="nagłówek1"/>
    <w:uiPriority w:val="99"/>
    <w:rsid w:val="005D2AD7"/>
    <w:pPr>
      <w:spacing w:before="114" w:after="114"/>
      <w:ind w:left="482" w:right="482" w:firstLine="1"/>
      <w:jc w:val="center"/>
    </w:pPr>
    <w:rPr>
      <w:color w:val="000000"/>
      <w:sz w:val="24"/>
      <w:szCs w:val="24"/>
    </w:rPr>
  </w:style>
  <w:style w:type="paragraph" w:styleId="Legenda">
    <w:name w:val="caption"/>
    <w:basedOn w:val="Normalny"/>
    <w:next w:val="Normalny"/>
    <w:uiPriority w:val="99"/>
    <w:qFormat/>
    <w:rsid w:val="005D2AD7"/>
    <w:pPr>
      <w:ind w:left="284" w:right="283"/>
      <w:jc w:val="center"/>
    </w:pPr>
    <w:rPr>
      <w:rFonts w:ascii="Arial" w:hAnsi="Arial" w:cs="Arial"/>
      <w:b/>
      <w:bCs/>
      <w:sz w:val="52"/>
      <w:szCs w:val="52"/>
    </w:rPr>
  </w:style>
  <w:style w:type="paragraph" w:customStyle="1" w:styleId="Tekstpodstawowy21">
    <w:name w:val="Tekst podstawowy 21"/>
    <w:basedOn w:val="Normalny"/>
    <w:uiPriority w:val="99"/>
    <w:rsid w:val="005D2AD7"/>
    <w:pPr>
      <w:tabs>
        <w:tab w:val="left" w:pos="11766"/>
      </w:tabs>
      <w:jc w:val="both"/>
    </w:pPr>
    <w:rPr>
      <w:rFonts w:ascii="Arial" w:hAnsi="Arial" w:cs="Arial"/>
    </w:rPr>
  </w:style>
  <w:style w:type="paragraph" w:styleId="Podtytu">
    <w:name w:val="Subtitle"/>
    <w:basedOn w:val="Normalny"/>
    <w:link w:val="PodtytuZnak"/>
    <w:qFormat/>
    <w:rsid w:val="005D2AD7"/>
    <w:pPr>
      <w:numPr>
        <w:numId w:val="1"/>
      </w:numPr>
    </w:pPr>
    <w:rPr>
      <w:rFonts w:ascii="Arial" w:hAnsi="Arial" w:cs="Arial"/>
      <w:b/>
      <w:bCs/>
      <w:sz w:val="32"/>
      <w:szCs w:val="32"/>
    </w:rPr>
  </w:style>
  <w:style w:type="character" w:customStyle="1" w:styleId="PodtytuZnak">
    <w:name w:val="Podtytuł Znak"/>
    <w:basedOn w:val="Domylnaczcionkaakapitu"/>
    <w:link w:val="Podtytu"/>
    <w:locked/>
    <w:rsid w:val="00587C03"/>
    <w:rPr>
      <w:rFonts w:ascii="Arial" w:hAnsi="Arial" w:cs="Arial"/>
      <w:b/>
      <w:bCs/>
      <w:sz w:val="32"/>
      <w:szCs w:val="32"/>
    </w:rPr>
  </w:style>
  <w:style w:type="paragraph" w:customStyle="1" w:styleId="Tekstpodstawowy1">
    <w:name w:val="Tekst podstawowy1"/>
    <w:uiPriority w:val="99"/>
    <w:rsid w:val="005D2AD7"/>
    <w:pPr>
      <w:spacing w:before="1" w:after="1"/>
      <w:ind w:left="1" w:right="1" w:firstLine="681"/>
      <w:jc w:val="both"/>
    </w:pPr>
    <w:rPr>
      <w:color w:val="000000"/>
      <w:spacing w:val="15"/>
      <w:sz w:val="24"/>
      <w:szCs w:val="24"/>
    </w:rPr>
  </w:style>
  <w:style w:type="paragraph" w:customStyle="1" w:styleId="podpunkt">
    <w:name w:val="podpunkt"/>
    <w:uiPriority w:val="99"/>
    <w:rsid w:val="005D2AD7"/>
    <w:pPr>
      <w:spacing w:before="1" w:after="1"/>
      <w:ind w:left="1" w:right="1" w:firstLine="284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uiPriority w:val="99"/>
    <w:rsid w:val="005D2AD7"/>
    <w:pPr>
      <w:ind w:left="284" w:hanging="284"/>
      <w:jc w:val="both"/>
    </w:pPr>
    <w:rPr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rsid w:val="005D2AD7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5B51B1"/>
  </w:style>
  <w:style w:type="paragraph" w:customStyle="1" w:styleId="numer">
    <w:name w:val="numer"/>
    <w:basedOn w:val="Normalny"/>
    <w:uiPriority w:val="99"/>
    <w:rsid w:val="005D2AD7"/>
    <w:pPr>
      <w:ind w:left="567" w:firstLine="284"/>
      <w:jc w:val="both"/>
    </w:pPr>
    <w:rPr>
      <w:sz w:val="24"/>
      <w:szCs w:val="24"/>
    </w:rPr>
  </w:style>
  <w:style w:type="character" w:styleId="Hipercze">
    <w:name w:val="Hyperlink"/>
    <w:basedOn w:val="Domylnaczcionkaakapitu"/>
    <w:uiPriority w:val="99"/>
    <w:rsid w:val="005D2AD7"/>
    <w:rPr>
      <w:color w:val="0000FF"/>
      <w:u w:val="single"/>
    </w:rPr>
  </w:style>
  <w:style w:type="paragraph" w:customStyle="1" w:styleId="nagwek11">
    <w:name w:val="nag³ówek1"/>
    <w:rsid w:val="005D2AD7"/>
    <w:pPr>
      <w:spacing w:before="114" w:after="114"/>
      <w:ind w:left="482" w:right="482" w:firstLine="1"/>
      <w:jc w:val="center"/>
    </w:pPr>
    <w:rPr>
      <w:color w:val="000000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5D2AD7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587C03"/>
    <w:rPr>
      <w:sz w:val="2"/>
      <w:szCs w:val="2"/>
    </w:rPr>
  </w:style>
  <w:style w:type="paragraph" w:customStyle="1" w:styleId="Nagwek2a">
    <w:name w:val="Nagłówek2a"/>
    <w:basedOn w:val="Nagwek2"/>
    <w:autoRedefine/>
    <w:uiPriority w:val="99"/>
    <w:rsid w:val="005D2AD7"/>
    <w:pPr>
      <w:keepLines/>
      <w:spacing w:before="240" w:after="60"/>
      <w:ind w:left="1559" w:hanging="283"/>
      <w:jc w:val="left"/>
    </w:pPr>
    <w:rPr>
      <w:kern w:val="24"/>
      <w:sz w:val="24"/>
      <w:szCs w:val="24"/>
    </w:rPr>
  </w:style>
  <w:style w:type="paragraph" w:customStyle="1" w:styleId="data">
    <w:name w:val="data"/>
    <w:basedOn w:val="Normalny"/>
    <w:rsid w:val="005D2AD7"/>
    <w:pPr>
      <w:keepNext/>
      <w:spacing w:before="240"/>
    </w:pPr>
    <w:rPr>
      <w:rFonts w:ascii="Arial" w:hAnsi="Arial" w:cs="Arial"/>
      <w:sz w:val="24"/>
      <w:szCs w:val="24"/>
    </w:rPr>
  </w:style>
  <w:style w:type="paragraph" w:customStyle="1" w:styleId="dopisek">
    <w:name w:val="dopisek"/>
    <w:basedOn w:val="Normalny"/>
    <w:uiPriority w:val="99"/>
    <w:rsid w:val="005D2AD7"/>
    <w:pPr>
      <w:ind w:left="567" w:firstLine="284"/>
      <w:jc w:val="both"/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5D2AD7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basedOn w:val="Domylnaczcionkaakapitu"/>
    <w:uiPriority w:val="99"/>
    <w:rsid w:val="005D2AD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D2A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5B51B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5D2A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87C03"/>
    <w:rPr>
      <w:sz w:val="2"/>
      <w:szCs w:val="2"/>
    </w:rPr>
  </w:style>
  <w:style w:type="paragraph" w:customStyle="1" w:styleId="WW-Zwykytekst">
    <w:name w:val="WW-Zwykły tekst"/>
    <w:basedOn w:val="Normalny"/>
    <w:uiPriority w:val="99"/>
    <w:rsid w:val="005D2AD7"/>
    <w:pPr>
      <w:suppressAutoHyphens/>
    </w:pPr>
    <w:rPr>
      <w:rFonts w:ascii="Courier New" w:hAnsi="Courier New" w:cs="Courier New"/>
      <w:lang w:eastAsia="ar-SA"/>
    </w:rPr>
  </w:style>
  <w:style w:type="paragraph" w:customStyle="1" w:styleId="1">
    <w:name w:val="1"/>
    <w:basedOn w:val="Normalny"/>
    <w:next w:val="Nagwek"/>
    <w:uiPriority w:val="99"/>
    <w:rsid w:val="005D2AD7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5D2AD7"/>
    <w:pPr>
      <w:suppressAutoHyphens/>
      <w:spacing w:line="400" w:lineRule="atLeast"/>
      <w:ind w:right="0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5D2AD7"/>
    <w:pPr>
      <w:suppressLineNumbers/>
      <w:suppressAutoHyphens/>
    </w:pPr>
    <w:rPr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5D2AD7"/>
    <w:pPr>
      <w:tabs>
        <w:tab w:val="left" w:pos="9000"/>
        <w:tab w:val="right" w:pos="9360"/>
      </w:tabs>
      <w:suppressAutoHyphens/>
      <w:jc w:val="both"/>
    </w:pPr>
    <w:rPr>
      <w:sz w:val="24"/>
      <w:szCs w:val="24"/>
      <w:lang w:val="en-US" w:eastAsia="ar-SA"/>
    </w:rPr>
  </w:style>
  <w:style w:type="paragraph" w:customStyle="1" w:styleId="WW-Tekstpodstawowywcity3">
    <w:name w:val="WW-Tekst podstawowy wcięty 3"/>
    <w:basedOn w:val="Normalny"/>
    <w:uiPriority w:val="99"/>
    <w:rsid w:val="005D2AD7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Adres">
    <w:name w:val="Adres"/>
    <w:basedOn w:val="Tekstpodstawowy"/>
    <w:uiPriority w:val="99"/>
    <w:rsid w:val="005D2AD7"/>
    <w:pPr>
      <w:keepLines/>
      <w:ind w:right="0"/>
    </w:pPr>
    <w:rPr>
      <w:sz w:val="24"/>
      <w:szCs w:val="24"/>
    </w:rPr>
  </w:style>
  <w:style w:type="paragraph" w:customStyle="1" w:styleId="numersprawy">
    <w:name w:val="numer sprawy"/>
    <w:basedOn w:val="data"/>
    <w:uiPriority w:val="99"/>
    <w:rsid w:val="005D2AD7"/>
    <w:rPr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5D2AD7"/>
    <w:rPr>
      <w:b/>
      <w:bCs/>
    </w:rPr>
  </w:style>
  <w:style w:type="character" w:styleId="Uwydatnienie">
    <w:name w:val="Emphasis"/>
    <w:basedOn w:val="Domylnaczcionkaakapitu"/>
    <w:qFormat/>
    <w:rsid w:val="005D2AD7"/>
    <w:rPr>
      <w:i/>
      <w:iCs/>
    </w:rPr>
  </w:style>
  <w:style w:type="character" w:customStyle="1" w:styleId="WW8Num2z0">
    <w:name w:val="WW8Num2z0"/>
    <w:rsid w:val="005D2AD7"/>
    <w:rPr>
      <w:rFonts w:ascii="Symbol" w:hAnsi="Symbol" w:cs="Symbol"/>
      <w:sz w:val="24"/>
      <w:szCs w:val="24"/>
    </w:rPr>
  </w:style>
  <w:style w:type="paragraph" w:customStyle="1" w:styleId="ust">
    <w:name w:val="ust"/>
    <w:uiPriority w:val="99"/>
    <w:rsid w:val="005D2AD7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character" w:customStyle="1" w:styleId="tw4winTerm">
    <w:name w:val="tw4winTerm"/>
    <w:uiPriority w:val="99"/>
    <w:rsid w:val="005D2AD7"/>
    <w:rPr>
      <w:color w:val="0000FF"/>
    </w:rPr>
  </w:style>
  <w:style w:type="paragraph" w:customStyle="1" w:styleId="Styl3">
    <w:name w:val="Styl3"/>
    <w:basedOn w:val="Normalny"/>
    <w:uiPriority w:val="99"/>
    <w:rsid w:val="005D2AD7"/>
    <w:pPr>
      <w:numPr>
        <w:numId w:val="4"/>
      </w:numPr>
    </w:pPr>
    <w:rPr>
      <w:sz w:val="24"/>
      <w:szCs w:val="24"/>
    </w:rPr>
  </w:style>
  <w:style w:type="paragraph" w:customStyle="1" w:styleId="Standardowytekst">
    <w:name w:val="Standardowy.tekst"/>
    <w:uiPriority w:val="99"/>
    <w:rsid w:val="005D2AD7"/>
    <w:pPr>
      <w:jc w:val="both"/>
    </w:pPr>
  </w:style>
  <w:style w:type="paragraph" w:styleId="Zwykytekst">
    <w:name w:val="Plain Text"/>
    <w:basedOn w:val="Normalny"/>
    <w:link w:val="ZwykytekstZnak"/>
    <w:uiPriority w:val="99"/>
    <w:rsid w:val="005D2AD7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374599"/>
    <w:rPr>
      <w:rFonts w:ascii="Courier New" w:hAnsi="Courier New" w:cs="Courier New"/>
      <w:lang w:val="pl-PL" w:eastAsia="pl-PL"/>
    </w:rPr>
  </w:style>
  <w:style w:type="paragraph" w:customStyle="1" w:styleId="Standardowy2">
    <w:name w:val="Standardowy2"/>
    <w:uiPriority w:val="99"/>
    <w:rsid w:val="005D2AD7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customStyle="1" w:styleId="StylIwony">
    <w:name w:val="Styl Iwony"/>
    <w:basedOn w:val="Normalny"/>
    <w:uiPriority w:val="99"/>
    <w:rsid w:val="005D2AD7"/>
    <w:pPr>
      <w:spacing w:before="120" w:after="120"/>
      <w:jc w:val="both"/>
    </w:pPr>
    <w:rPr>
      <w:rFonts w:ascii="Bookman Old Style" w:hAnsi="Bookman Old Style" w:cs="Bookman Old Style"/>
      <w:sz w:val="24"/>
      <w:szCs w:val="24"/>
    </w:rPr>
  </w:style>
  <w:style w:type="paragraph" w:styleId="Wcicienormalne">
    <w:name w:val="Normal Indent"/>
    <w:basedOn w:val="Normalny"/>
    <w:uiPriority w:val="99"/>
    <w:rsid w:val="005D2AD7"/>
    <w:pPr>
      <w:ind w:left="708"/>
    </w:pPr>
  </w:style>
  <w:style w:type="paragraph" w:customStyle="1" w:styleId="bodytextindent2">
    <w:name w:val="bodytextindent2"/>
    <w:basedOn w:val="Normalny"/>
    <w:uiPriority w:val="99"/>
    <w:rsid w:val="005D2AD7"/>
    <w:pPr>
      <w:spacing w:before="100" w:after="100"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D2AD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587C0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5D2AD7"/>
    <w:rPr>
      <w:vertAlign w:val="superscript"/>
    </w:rPr>
  </w:style>
  <w:style w:type="character" w:customStyle="1" w:styleId="NagwekZnak">
    <w:name w:val="Nagłówek Znak"/>
    <w:aliases w:val="Nagłówek strony Znak1"/>
    <w:basedOn w:val="Domylnaczcionkaakapitu"/>
    <w:locked/>
    <w:rsid w:val="005D2AD7"/>
    <w:rPr>
      <w:lang w:val="pl-PL" w:eastAsia="pl-PL"/>
    </w:rPr>
  </w:style>
  <w:style w:type="character" w:customStyle="1" w:styleId="ZnakZnak">
    <w:name w:val="Znak Znak"/>
    <w:basedOn w:val="Domylnaczcionkaakapitu"/>
    <w:uiPriority w:val="99"/>
    <w:locked/>
    <w:rsid w:val="005D2AD7"/>
    <w:rPr>
      <w:lang w:val="pl-PL" w:eastAsia="pl-PL"/>
    </w:rPr>
  </w:style>
  <w:style w:type="paragraph" w:customStyle="1" w:styleId="1txt">
    <w:name w:val="1.txt"/>
    <w:uiPriority w:val="99"/>
    <w:rsid w:val="005D2AD7"/>
    <w:pPr>
      <w:tabs>
        <w:tab w:val="right" w:leader="dot" w:pos="9072"/>
      </w:tabs>
      <w:autoSpaceDE w:val="0"/>
      <w:autoSpaceDN w:val="0"/>
      <w:spacing w:line="271" w:lineRule="atLeast"/>
      <w:ind w:left="284" w:hanging="284"/>
      <w:jc w:val="both"/>
    </w:pPr>
    <w:rPr>
      <w:sz w:val="22"/>
      <w:szCs w:val="22"/>
    </w:rPr>
  </w:style>
  <w:style w:type="paragraph" w:customStyle="1" w:styleId="Paragraf">
    <w:name w:val="Paragraf"/>
    <w:uiPriority w:val="99"/>
    <w:rsid w:val="005D2AD7"/>
    <w:pPr>
      <w:keepNext/>
      <w:widowControl w:val="0"/>
      <w:tabs>
        <w:tab w:val="right" w:leader="dot" w:pos="7313"/>
      </w:tabs>
      <w:autoSpaceDE w:val="0"/>
      <w:autoSpaceDN w:val="0"/>
      <w:spacing w:before="240" w:after="120" w:line="271" w:lineRule="atLeast"/>
      <w:jc w:val="center"/>
    </w:pPr>
    <w:rPr>
      <w:rFonts w:ascii="EFN AlphaBook PS" w:hAnsi="EFN AlphaBook PS" w:cs="EFN AlphaBook PS"/>
      <w:sz w:val="22"/>
      <w:szCs w:val="22"/>
    </w:rPr>
  </w:style>
  <w:style w:type="paragraph" w:customStyle="1" w:styleId="styl1">
    <w:name w:val="styl1"/>
    <w:basedOn w:val="Normalny"/>
    <w:uiPriority w:val="99"/>
    <w:rsid w:val="005D2AD7"/>
    <w:pPr>
      <w:spacing w:before="100" w:beforeAutospacing="1" w:after="100" w:afterAutospacing="1"/>
    </w:pPr>
    <w:rPr>
      <w:sz w:val="24"/>
      <w:szCs w:val="24"/>
    </w:rPr>
  </w:style>
  <w:style w:type="paragraph" w:customStyle="1" w:styleId="Styl10">
    <w:name w:val="Styl1"/>
    <w:basedOn w:val="Normalny"/>
    <w:rsid w:val="00FA4D1E"/>
    <w:pPr>
      <w:widowControl w:val="0"/>
      <w:spacing w:before="240"/>
      <w:jc w:val="both"/>
    </w:pPr>
    <w:rPr>
      <w:rFonts w:ascii="Arial" w:hAnsi="Arial" w:cs="Arial"/>
      <w:sz w:val="24"/>
      <w:szCs w:val="24"/>
    </w:rPr>
  </w:style>
  <w:style w:type="paragraph" w:customStyle="1" w:styleId="listaa">
    <w:name w:val="lista a)"/>
    <w:basedOn w:val="Normalny"/>
    <w:uiPriority w:val="99"/>
    <w:rsid w:val="00FA4D1E"/>
    <w:pPr>
      <w:numPr>
        <w:numId w:val="5"/>
      </w:numPr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29317F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table" w:styleId="Tabela-Siatka">
    <w:name w:val="Table Grid"/>
    <w:basedOn w:val="Standardowy"/>
    <w:uiPriority w:val="59"/>
    <w:rsid w:val="007E6A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body1">
    <w:name w:val="postbody1"/>
    <w:basedOn w:val="Domylnaczcionkaakapitu"/>
    <w:uiPriority w:val="99"/>
    <w:rsid w:val="0058082C"/>
    <w:rPr>
      <w:sz w:val="18"/>
      <w:szCs w:val="18"/>
    </w:rPr>
  </w:style>
  <w:style w:type="character" w:customStyle="1" w:styleId="text1">
    <w:name w:val="text1"/>
    <w:basedOn w:val="Domylnaczcionkaakapitu"/>
    <w:rsid w:val="007F6D65"/>
    <w:rPr>
      <w:rFonts w:ascii="Verdana" w:hAnsi="Verdana" w:cs="Verdana"/>
      <w:color w:val="000000"/>
      <w:sz w:val="20"/>
      <w:szCs w:val="20"/>
    </w:rPr>
  </w:style>
  <w:style w:type="paragraph" w:customStyle="1" w:styleId="Default">
    <w:name w:val="Default"/>
    <w:rsid w:val="00AF4525"/>
    <w:pPr>
      <w:autoSpaceDE w:val="0"/>
      <w:autoSpaceDN w:val="0"/>
      <w:adjustRightInd w:val="0"/>
    </w:pPr>
    <w:rPr>
      <w:rFonts w:ascii="Arial Narrow" w:hAnsi="Arial Narrow" w:cs="Arial Narrow"/>
      <w:color w:val="000000"/>
      <w:sz w:val="24"/>
      <w:szCs w:val="24"/>
    </w:rPr>
  </w:style>
  <w:style w:type="paragraph" w:customStyle="1" w:styleId="ZnakZnak1">
    <w:name w:val="Znak Znak1"/>
    <w:basedOn w:val="Normalny"/>
    <w:rsid w:val="000F7A8C"/>
    <w:rPr>
      <w:rFonts w:ascii="Arial" w:hAnsi="Arial" w:cs="Arial"/>
      <w:sz w:val="24"/>
      <w:szCs w:val="24"/>
    </w:rPr>
  </w:style>
  <w:style w:type="paragraph" w:customStyle="1" w:styleId="Style6">
    <w:name w:val="Style6"/>
    <w:basedOn w:val="Normalny"/>
    <w:rsid w:val="007F273B"/>
    <w:pPr>
      <w:widowControl w:val="0"/>
      <w:autoSpaceDE w:val="0"/>
      <w:autoSpaceDN w:val="0"/>
      <w:adjustRightInd w:val="0"/>
      <w:spacing w:line="232" w:lineRule="exact"/>
      <w:jc w:val="both"/>
    </w:pPr>
    <w:rPr>
      <w:rFonts w:ascii="Arial" w:hAnsi="Arial" w:cs="Arial"/>
      <w:sz w:val="24"/>
      <w:szCs w:val="24"/>
    </w:rPr>
  </w:style>
  <w:style w:type="character" w:customStyle="1" w:styleId="FontStyle13">
    <w:name w:val="Font Style13"/>
    <w:basedOn w:val="Domylnaczcionkaakapitu"/>
    <w:uiPriority w:val="99"/>
    <w:rsid w:val="007F273B"/>
    <w:rPr>
      <w:rFonts w:ascii="Arial" w:hAnsi="Arial" w:cs="Arial"/>
      <w:b/>
      <w:bCs/>
      <w:sz w:val="18"/>
      <w:szCs w:val="18"/>
    </w:rPr>
  </w:style>
  <w:style w:type="character" w:customStyle="1" w:styleId="FontStyle14">
    <w:name w:val="Font Style14"/>
    <w:basedOn w:val="Domylnaczcionkaakapitu"/>
    <w:rsid w:val="007F273B"/>
    <w:rPr>
      <w:rFonts w:ascii="Arial" w:hAnsi="Arial" w:cs="Arial"/>
      <w:sz w:val="18"/>
      <w:szCs w:val="18"/>
    </w:rPr>
  </w:style>
  <w:style w:type="paragraph" w:customStyle="1" w:styleId="default0">
    <w:name w:val="default"/>
    <w:basedOn w:val="Normalny"/>
    <w:uiPriority w:val="99"/>
    <w:rsid w:val="007F273B"/>
    <w:rPr>
      <w:color w:val="000000"/>
      <w:sz w:val="24"/>
      <w:szCs w:val="24"/>
    </w:rPr>
  </w:style>
  <w:style w:type="character" w:customStyle="1" w:styleId="FontStyle12">
    <w:name w:val="Font Style12"/>
    <w:basedOn w:val="Domylnaczcionkaakapitu"/>
    <w:rsid w:val="0091273B"/>
    <w:rPr>
      <w:rFonts w:ascii="Times New Roman" w:hAnsi="Times New Roman" w:cs="Times New Roman"/>
      <w:sz w:val="22"/>
      <w:szCs w:val="22"/>
    </w:rPr>
  </w:style>
  <w:style w:type="character" w:customStyle="1" w:styleId="postbody">
    <w:name w:val="postbody"/>
    <w:basedOn w:val="Domylnaczcionkaakapitu"/>
    <w:rsid w:val="0091273B"/>
  </w:style>
  <w:style w:type="paragraph" w:customStyle="1" w:styleId="ZnakZnakZnakZnak">
    <w:name w:val="Znak Znak Znak Znak"/>
    <w:basedOn w:val="Normalny"/>
    <w:uiPriority w:val="99"/>
    <w:rsid w:val="005B51B1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0A5F54"/>
    <w:pPr>
      <w:ind w:left="708"/>
    </w:pPr>
  </w:style>
  <w:style w:type="paragraph" w:customStyle="1" w:styleId="Style7">
    <w:name w:val="Style7"/>
    <w:basedOn w:val="Normalny"/>
    <w:uiPriority w:val="99"/>
    <w:rsid w:val="004F478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character" w:customStyle="1" w:styleId="NagwekstronyZnakZnak">
    <w:name w:val="Nagłówek strony Znak Znak"/>
    <w:basedOn w:val="Domylnaczcionkaakapitu"/>
    <w:uiPriority w:val="99"/>
    <w:locked/>
    <w:rsid w:val="00146860"/>
    <w:rPr>
      <w:lang w:val="pl-PL" w:eastAsia="pl-PL"/>
    </w:rPr>
  </w:style>
  <w:style w:type="character" w:customStyle="1" w:styleId="ZnakZnak3">
    <w:name w:val="Znak Znak3"/>
    <w:basedOn w:val="Domylnaczcionkaakapitu"/>
    <w:uiPriority w:val="99"/>
    <w:locked/>
    <w:rsid w:val="00965FCE"/>
    <w:rPr>
      <w:b/>
      <w:bCs/>
      <w:sz w:val="40"/>
      <w:szCs w:val="40"/>
      <w:lang w:val="pl-PL" w:eastAsia="pl-PL"/>
    </w:rPr>
  </w:style>
  <w:style w:type="paragraph" w:customStyle="1" w:styleId="Style5">
    <w:name w:val="Style5"/>
    <w:basedOn w:val="Normalny"/>
    <w:rsid w:val="00F95856"/>
    <w:pPr>
      <w:widowControl w:val="0"/>
      <w:autoSpaceDE w:val="0"/>
      <w:autoSpaceDN w:val="0"/>
      <w:adjustRightInd w:val="0"/>
      <w:spacing w:line="235" w:lineRule="exact"/>
      <w:ind w:hanging="278"/>
      <w:jc w:val="both"/>
    </w:pPr>
    <w:rPr>
      <w:rFonts w:ascii="Arial" w:hAnsi="Arial"/>
      <w:sz w:val="24"/>
      <w:szCs w:val="24"/>
    </w:rPr>
  </w:style>
  <w:style w:type="paragraph" w:customStyle="1" w:styleId="Style4">
    <w:name w:val="Style4"/>
    <w:basedOn w:val="Normalny"/>
    <w:rsid w:val="00F9585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locked/>
    <w:rsid w:val="008E4B7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E4B7C"/>
  </w:style>
  <w:style w:type="character" w:styleId="Odwoanieprzypisudolnego">
    <w:name w:val="footnote reference"/>
    <w:basedOn w:val="Domylnaczcionkaakapitu"/>
    <w:locked/>
    <w:rsid w:val="008E4B7C"/>
    <w:rPr>
      <w:vertAlign w:val="superscript"/>
    </w:rPr>
  </w:style>
  <w:style w:type="paragraph" w:customStyle="1" w:styleId="Tekstpodstawowy10">
    <w:name w:val="Tekst podstawowy1"/>
    <w:rsid w:val="007776A6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KW-Lev-1">
    <w:name w:val="_KW-Lev-1"/>
    <w:basedOn w:val="Nagwek1"/>
    <w:next w:val="Normalny"/>
    <w:rsid w:val="007776A6"/>
    <w:pPr>
      <w:numPr>
        <w:numId w:val="6"/>
      </w:numPr>
      <w:tabs>
        <w:tab w:val="left" w:pos="540"/>
      </w:tabs>
      <w:spacing w:before="240" w:after="60"/>
      <w:jc w:val="both"/>
    </w:pPr>
    <w:rPr>
      <w:rFonts w:ascii="Verdana" w:hAnsi="Verdana"/>
      <w:color w:val="FF0000"/>
      <w:kern w:val="32"/>
      <w:sz w:val="20"/>
      <w:szCs w:val="18"/>
    </w:rPr>
  </w:style>
  <w:style w:type="character" w:customStyle="1" w:styleId="KW-Lev-2Znak">
    <w:name w:val="_KW-Lev-2 Znak"/>
    <w:link w:val="KW-Lev-2"/>
    <w:locked/>
    <w:rsid w:val="007776A6"/>
    <w:rPr>
      <w:rFonts w:ascii="Verdana" w:hAnsi="Verdana"/>
      <w:color w:val="0000FF"/>
      <w:sz w:val="18"/>
      <w:szCs w:val="24"/>
    </w:rPr>
  </w:style>
  <w:style w:type="paragraph" w:customStyle="1" w:styleId="KW-Lev-3">
    <w:name w:val="_KW-Lev-3"/>
    <w:basedOn w:val="Normalny"/>
    <w:rsid w:val="007776A6"/>
    <w:pPr>
      <w:numPr>
        <w:ilvl w:val="2"/>
        <w:numId w:val="6"/>
      </w:numPr>
      <w:tabs>
        <w:tab w:val="left" w:pos="1497"/>
      </w:tabs>
      <w:spacing w:before="120" w:after="120"/>
      <w:jc w:val="both"/>
    </w:pPr>
    <w:rPr>
      <w:rFonts w:ascii="Verdana" w:hAnsi="Verdana"/>
      <w:color w:val="008000"/>
      <w:sz w:val="18"/>
      <w:szCs w:val="24"/>
    </w:rPr>
  </w:style>
  <w:style w:type="paragraph" w:customStyle="1" w:styleId="KW-Lev-2">
    <w:name w:val="_KW-Lev-2"/>
    <w:basedOn w:val="Normalny"/>
    <w:next w:val="KW-Lev-3"/>
    <w:link w:val="KW-Lev-2Znak"/>
    <w:rsid w:val="007776A6"/>
    <w:pPr>
      <w:numPr>
        <w:ilvl w:val="1"/>
        <w:numId w:val="6"/>
      </w:numPr>
      <w:spacing w:before="120" w:after="120"/>
      <w:jc w:val="both"/>
    </w:pPr>
    <w:rPr>
      <w:rFonts w:ascii="Verdana" w:hAnsi="Verdana"/>
      <w:color w:val="0000FF"/>
      <w:sz w:val="18"/>
      <w:szCs w:val="24"/>
    </w:rPr>
  </w:style>
  <w:style w:type="paragraph" w:customStyle="1" w:styleId="KW-Lev-4">
    <w:name w:val="_KW-Lev-4"/>
    <w:basedOn w:val="Normalny"/>
    <w:rsid w:val="007776A6"/>
    <w:pPr>
      <w:numPr>
        <w:ilvl w:val="3"/>
        <w:numId w:val="6"/>
      </w:numPr>
      <w:tabs>
        <w:tab w:val="left" w:pos="2160"/>
      </w:tabs>
      <w:jc w:val="both"/>
    </w:pPr>
    <w:rPr>
      <w:rFonts w:ascii="Verdana" w:hAnsi="Verdana"/>
      <w:color w:val="800080"/>
      <w:sz w:val="18"/>
      <w:szCs w:val="18"/>
    </w:rPr>
  </w:style>
  <w:style w:type="paragraph" w:customStyle="1" w:styleId="KW-Lev-5">
    <w:name w:val="_KW-Lev-5"/>
    <w:basedOn w:val="KW-Lev-4"/>
    <w:rsid w:val="007776A6"/>
    <w:pPr>
      <w:numPr>
        <w:ilvl w:val="4"/>
      </w:numPr>
    </w:pPr>
    <w:rPr>
      <w:color w:val="808000"/>
    </w:rPr>
  </w:style>
  <w:style w:type="numbering" w:styleId="111111">
    <w:name w:val="Outline List 2"/>
    <w:basedOn w:val="Bezlisty"/>
    <w:locked/>
    <w:rsid w:val="007776A6"/>
    <w:pPr>
      <w:numPr>
        <w:numId w:val="7"/>
      </w:numPr>
    </w:pPr>
  </w:style>
  <w:style w:type="paragraph" w:styleId="Lista2">
    <w:name w:val="List 2"/>
    <w:basedOn w:val="Normalny"/>
    <w:locked/>
    <w:rsid w:val="007776A6"/>
    <w:pPr>
      <w:ind w:left="566" w:hanging="283"/>
    </w:pPr>
  </w:style>
  <w:style w:type="paragraph" w:customStyle="1" w:styleId="WW-Tekstpodstawowywcity2">
    <w:name w:val="WW-Tekst podstawowy wcięty 2"/>
    <w:basedOn w:val="Normalny"/>
    <w:rsid w:val="007776A6"/>
    <w:pPr>
      <w:tabs>
        <w:tab w:val="left" w:pos="360"/>
      </w:tabs>
      <w:suppressAutoHyphens/>
      <w:ind w:left="360"/>
      <w:jc w:val="both"/>
    </w:pPr>
    <w:rPr>
      <w:sz w:val="24"/>
      <w:szCs w:val="24"/>
      <w:lang w:eastAsia="ar-SA"/>
    </w:rPr>
  </w:style>
  <w:style w:type="numbering" w:customStyle="1" w:styleId="Biecalista1">
    <w:name w:val="Bieżąca lista1"/>
    <w:rsid w:val="007776A6"/>
    <w:pPr>
      <w:numPr>
        <w:numId w:val="8"/>
      </w:numPr>
    </w:pPr>
  </w:style>
  <w:style w:type="numbering" w:customStyle="1" w:styleId="Biecalista2">
    <w:name w:val="Bieżąca lista2"/>
    <w:rsid w:val="007776A6"/>
    <w:pPr>
      <w:numPr>
        <w:numId w:val="9"/>
      </w:numPr>
    </w:pPr>
  </w:style>
  <w:style w:type="paragraph" w:customStyle="1" w:styleId="Style3">
    <w:name w:val="Style3"/>
    <w:basedOn w:val="Normalny"/>
    <w:rsid w:val="00E02153"/>
    <w:pPr>
      <w:widowControl w:val="0"/>
      <w:autoSpaceDE w:val="0"/>
      <w:autoSpaceDN w:val="0"/>
      <w:adjustRightInd w:val="0"/>
      <w:spacing w:line="274" w:lineRule="exact"/>
      <w:ind w:hanging="178"/>
    </w:pPr>
    <w:rPr>
      <w:sz w:val="24"/>
      <w:szCs w:val="24"/>
    </w:rPr>
  </w:style>
  <w:style w:type="paragraph" w:customStyle="1" w:styleId="Style9">
    <w:name w:val="Style9"/>
    <w:basedOn w:val="Normalny"/>
    <w:rsid w:val="00E0215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rsid w:val="00E02153"/>
    <w:rPr>
      <w:rFonts w:ascii="Times New Roman" w:hAnsi="Times New Roman" w:cs="Times New Roman"/>
      <w:sz w:val="22"/>
      <w:szCs w:val="22"/>
    </w:rPr>
  </w:style>
  <w:style w:type="character" w:customStyle="1" w:styleId="paragraphpunkt2">
    <w:name w:val="paragraphpunkt2"/>
    <w:rsid w:val="00E02153"/>
    <w:rPr>
      <w:b/>
      <w:bCs/>
    </w:rPr>
  </w:style>
  <w:style w:type="character" w:customStyle="1" w:styleId="akapitdomyslny2">
    <w:name w:val="akapitdomyslny2"/>
    <w:rsid w:val="00E02153"/>
  </w:style>
  <w:style w:type="character" w:customStyle="1" w:styleId="FontStyle11">
    <w:name w:val="Font Style11"/>
    <w:basedOn w:val="Domylnaczcionkaakapitu"/>
    <w:uiPriority w:val="99"/>
    <w:rsid w:val="00DE0576"/>
    <w:rPr>
      <w:rFonts w:ascii="Arial Black" w:hAnsi="Arial Black" w:cs="Arial Black"/>
      <w:sz w:val="18"/>
      <w:szCs w:val="18"/>
    </w:rPr>
  </w:style>
  <w:style w:type="character" w:customStyle="1" w:styleId="h1">
    <w:name w:val="h1"/>
    <w:basedOn w:val="Domylnaczcionkaakapitu"/>
    <w:rsid w:val="00533632"/>
  </w:style>
  <w:style w:type="character" w:customStyle="1" w:styleId="TeksttreciPogrubienie">
    <w:name w:val="Tekst treści + Pogrubienie"/>
    <w:basedOn w:val="Domylnaczcionkaakapitu"/>
    <w:rsid w:val="004F13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</w:rPr>
  </w:style>
  <w:style w:type="character" w:customStyle="1" w:styleId="Teksttreci10Bezpogrubienia">
    <w:name w:val="Tekst treści (10) + Bez pogrubienia"/>
    <w:basedOn w:val="Domylnaczcionkaakapitu"/>
    <w:rsid w:val="001F00C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</w:rPr>
  </w:style>
  <w:style w:type="character" w:customStyle="1" w:styleId="Teksttreci15Pogrubienie">
    <w:name w:val="Tekst treści (15) + Pogrubienie"/>
    <w:basedOn w:val="Domylnaczcionkaakapitu"/>
    <w:rsid w:val="00DD00E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</w:rPr>
  </w:style>
  <w:style w:type="character" w:customStyle="1" w:styleId="PogrubienieTeksttreci1512pt">
    <w:name w:val="Pogrubienie;Tekst treści (15) + 12 pt"/>
    <w:basedOn w:val="Domylnaczcionkaakapitu"/>
    <w:rsid w:val="00DD00E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</w:rPr>
  </w:style>
  <w:style w:type="character" w:customStyle="1" w:styleId="FontStyle34">
    <w:name w:val="Font Style34"/>
    <w:rsid w:val="00021F01"/>
    <w:rPr>
      <w:rFonts w:ascii="Times New Roman" w:hAnsi="Times New Roman" w:cs="Times New Roman" w:hint="default"/>
      <w:sz w:val="22"/>
      <w:szCs w:val="22"/>
    </w:rPr>
  </w:style>
  <w:style w:type="character" w:customStyle="1" w:styleId="text">
    <w:name w:val="text"/>
    <w:basedOn w:val="Domylnaczcionkaakapitu"/>
    <w:rsid w:val="00AD5BAB"/>
  </w:style>
  <w:style w:type="character" w:customStyle="1" w:styleId="h2">
    <w:name w:val="h2"/>
    <w:basedOn w:val="Domylnaczcionkaakapitu"/>
    <w:rsid w:val="00AD5BAB"/>
  </w:style>
  <w:style w:type="character" w:customStyle="1" w:styleId="Nagwek53Bezpogrubienia">
    <w:name w:val="Nagłówek #5 (3) + Bez pogrubienia"/>
    <w:basedOn w:val="Domylnaczcionkaakapitu"/>
    <w:rsid w:val="000429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</w:rPr>
  </w:style>
  <w:style w:type="character" w:customStyle="1" w:styleId="apple-converted-space">
    <w:name w:val="apple-converted-space"/>
    <w:basedOn w:val="Domylnaczcionkaakapitu"/>
    <w:rsid w:val="00C27A33"/>
  </w:style>
  <w:style w:type="paragraph" w:styleId="Bezodstpw">
    <w:name w:val="No Spacing"/>
    <w:uiPriority w:val="1"/>
    <w:qFormat/>
    <w:rsid w:val="00F35989"/>
    <w:rPr>
      <w:sz w:val="24"/>
      <w:szCs w:val="24"/>
    </w:rPr>
  </w:style>
  <w:style w:type="character" w:customStyle="1" w:styleId="luchili">
    <w:name w:val="luc_hili"/>
    <w:basedOn w:val="Domylnaczcionkaakapitu"/>
    <w:rsid w:val="00F35989"/>
  </w:style>
  <w:style w:type="character" w:customStyle="1" w:styleId="caps">
    <w:name w:val="caps"/>
    <w:basedOn w:val="Domylnaczcionkaakapitu"/>
    <w:rsid w:val="00F35989"/>
  </w:style>
  <w:style w:type="paragraph" w:customStyle="1" w:styleId="textnormal">
    <w:name w:val="text_normal"/>
    <w:basedOn w:val="Normalny"/>
    <w:rsid w:val="00F35989"/>
    <w:pPr>
      <w:spacing w:before="100" w:beforeAutospacing="1" w:after="100" w:afterAutospacing="1"/>
    </w:pPr>
    <w:rPr>
      <w:sz w:val="24"/>
      <w:szCs w:val="24"/>
    </w:rPr>
  </w:style>
  <w:style w:type="character" w:customStyle="1" w:styleId="style2">
    <w:name w:val="style2"/>
    <w:basedOn w:val="Domylnaczcionkaakapitu"/>
    <w:rsid w:val="00F35989"/>
  </w:style>
  <w:style w:type="character" w:customStyle="1" w:styleId="c-black11">
    <w:name w:val="c-black11"/>
    <w:basedOn w:val="Domylnaczcionkaakapitu"/>
    <w:rsid w:val="00F35989"/>
  </w:style>
  <w:style w:type="paragraph" w:customStyle="1" w:styleId="menutextbold">
    <w:name w:val="menu_text_bold"/>
    <w:basedOn w:val="Normalny"/>
    <w:rsid w:val="00F35989"/>
    <w:pPr>
      <w:spacing w:before="100" w:beforeAutospacing="1" w:after="100" w:afterAutospacing="1"/>
    </w:pPr>
    <w:rPr>
      <w:sz w:val="24"/>
      <w:szCs w:val="24"/>
    </w:rPr>
  </w:style>
  <w:style w:type="character" w:customStyle="1" w:styleId="st">
    <w:name w:val="st"/>
    <w:basedOn w:val="Domylnaczcionkaakapitu"/>
    <w:rsid w:val="00F35989"/>
  </w:style>
  <w:style w:type="character" w:customStyle="1" w:styleId="artnr">
    <w:name w:val="artnr"/>
    <w:basedOn w:val="Domylnaczcionkaakapitu"/>
    <w:rsid w:val="00F35989"/>
  </w:style>
  <w:style w:type="character" w:customStyle="1" w:styleId="sllg">
    <w:name w:val="sllg"/>
    <w:basedOn w:val="Domylnaczcionkaakapitu"/>
    <w:rsid w:val="00F35989"/>
  </w:style>
  <w:style w:type="character" w:customStyle="1" w:styleId="fontstyle140">
    <w:name w:val="fontstyle14"/>
    <w:basedOn w:val="Domylnaczcionkaakapitu"/>
    <w:rsid w:val="00C51F17"/>
  </w:style>
  <w:style w:type="character" w:styleId="Numerwiersza">
    <w:name w:val="line number"/>
    <w:basedOn w:val="Domylnaczcionkaakapitu"/>
    <w:uiPriority w:val="99"/>
    <w:semiHidden/>
    <w:unhideWhenUsed/>
    <w:locked/>
    <w:rsid w:val="009B1452"/>
  </w:style>
  <w:style w:type="character" w:customStyle="1" w:styleId="FontStyle20">
    <w:name w:val="Font Style20"/>
    <w:rsid w:val="00D702E2"/>
    <w:rPr>
      <w:rFonts w:ascii="Arial" w:hAnsi="Arial" w:cs="Arial"/>
      <w:sz w:val="24"/>
      <w:szCs w:val="24"/>
    </w:rPr>
  </w:style>
  <w:style w:type="paragraph" w:customStyle="1" w:styleId="Style1">
    <w:name w:val="Style1"/>
    <w:basedOn w:val="Normalny"/>
    <w:rsid w:val="00D702E2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customStyle="1" w:styleId="object">
    <w:name w:val="object"/>
    <w:basedOn w:val="Domylnaczcionkaakapitu"/>
    <w:rsid w:val="00BD726F"/>
  </w:style>
  <w:style w:type="character" w:customStyle="1" w:styleId="AkapitzlistZnak">
    <w:name w:val="Akapit z listą Znak"/>
    <w:link w:val="Akapitzlist"/>
    <w:uiPriority w:val="34"/>
    <w:locked/>
    <w:rsid w:val="00B068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3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77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7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1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977707">
          <w:marLeft w:val="1276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4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143627">
          <w:marLeft w:val="12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8086">
          <w:marLeft w:val="5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2577">
          <w:marLeft w:val="5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33739">
          <w:marLeft w:val="5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5444">
          <w:marLeft w:val="5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346">
          <w:marLeft w:val="12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5131">
          <w:marLeft w:val="12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42585">
          <w:marLeft w:val="12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9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16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162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16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16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3331">
          <w:marLeft w:val="1134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2309">
          <w:marLeft w:val="1134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0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D61A578-394F-4112-99B7-3A1B2C889F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C94095-5733-4CDC-B5EB-E77D1A89818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368</Words>
  <Characters>3014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3376</CharactersWithSpaces>
  <SharedDoc>false</SharedDoc>
  <HLinks>
    <vt:vector size="6" baseType="variant">
      <vt:variant>
        <vt:i4>6029329</vt:i4>
      </vt:variant>
      <vt:variant>
        <vt:i4>0</vt:i4>
      </vt:variant>
      <vt:variant>
        <vt:i4>0</vt:i4>
      </vt:variant>
      <vt:variant>
        <vt:i4>5</vt:i4>
      </vt:variant>
      <vt:variant>
        <vt:lpwstr>http://przetarg.army.mil.pl/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Rutkowska</dc:creator>
  <cp:lastModifiedBy>Rapkiewicz-Ziętala Anna</cp:lastModifiedBy>
  <cp:revision>15</cp:revision>
  <cp:lastPrinted>2026-02-06T06:42:00Z</cp:lastPrinted>
  <dcterms:created xsi:type="dcterms:W3CDTF">2021-11-30T15:10:00Z</dcterms:created>
  <dcterms:modified xsi:type="dcterms:W3CDTF">2026-02-06T06:43:00Z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977ca45c-3d0e-4afa-8dc4-7b9587ad945a</vt:lpwstr>
  </property>
  <property fmtid="{D5CDD505-2E9C-101B-9397-08002B2CF9AE}" pid="3" name="bjSaver">
    <vt:lpwstr>xa67dllJ/6NEgW4XDriTMCZMalU5Bn8F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s5636:Creator type=author">
    <vt:lpwstr>Magdalena Rutkowska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10.60.46.74</vt:lpwstr>
  </property>
  <property fmtid="{D5CDD505-2E9C-101B-9397-08002B2CF9AE}" pid="11" name="bjPortionMark">
    <vt:lpwstr>[]</vt:lpwstr>
  </property>
</Properties>
</file>